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7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31"/>
        <w:gridCol w:w="162"/>
      </w:tblGrid>
      <w:tr w:rsidR="00674BC6" w14:paraId="1A732F71" w14:textId="77777777" w:rsidTr="007C0AAE">
        <w:trPr>
          <w:trHeight w:val="516"/>
        </w:trPr>
        <w:tc>
          <w:tcPr>
            <w:tcW w:w="6831" w:type="dxa"/>
            <w:shd w:val="clear" w:color="auto" w:fill="66CCFF"/>
          </w:tcPr>
          <w:p w14:paraId="0339D907" w14:textId="77777777" w:rsidR="00674BC6" w:rsidRPr="005E15DD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5E15DD">
              <w:rPr>
                <w:rFonts w:ascii="Arial" w:hAnsi="Arial" w:cs="Arial"/>
                <w:b/>
                <w:bCs/>
                <w:caps/>
                <w:sz w:val="32"/>
                <w:szCs w:val="28"/>
              </w:rPr>
              <w:t>ACTE</w:t>
            </w:r>
            <w:r w:rsidRPr="005E15DD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D’ENGAGEMENT</w:t>
            </w:r>
          </w:p>
          <w:p w14:paraId="5D478A4D" w14:textId="7420ACDF" w:rsidR="00674BC6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2</w:t>
            </w:r>
            <w:r w:rsidR="00C365BA">
              <w:rPr>
                <w:rFonts w:ascii="Arial" w:hAnsi="Arial" w:cs="Arial"/>
                <w:b/>
                <w:bCs/>
                <w:sz w:val="32"/>
                <w:szCs w:val="28"/>
              </w:rPr>
              <w:t>5</w:t>
            </w:r>
            <w:r w:rsidR="009C58D3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>AO</w:t>
            </w:r>
            <w:r w:rsidR="009C58D3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>00</w:t>
            </w:r>
            <w:r w:rsidR="00F15930">
              <w:rPr>
                <w:rFonts w:ascii="Arial" w:hAnsi="Arial" w:cs="Arial"/>
                <w:b/>
                <w:bCs/>
                <w:sz w:val="32"/>
                <w:szCs w:val="28"/>
              </w:rPr>
              <w:t>11</w:t>
            </w:r>
          </w:p>
        </w:tc>
        <w:tc>
          <w:tcPr>
            <w:tcW w:w="162" w:type="dxa"/>
            <w:shd w:val="clear" w:color="auto" w:fill="66CCFF"/>
          </w:tcPr>
          <w:p w14:paraId="1C91A4FD" w14:textId="77777777" w:rsidR="00674BC6" w:rsidRDefault="00674BC6" w:rsidP="007C0AA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FEFB800" w14:textId="77777777" w:rsidR="00674BC6" w:rsidRDefault="00674BC6" w:rsidP="00674BC6">
      <w:pPr>
        <w:tabs>
          <w:tab w:val="left" w:pos="851"/>
        </w:tabs>
      </w:pPr>
    </w:p>
    <w:p w14:paraId="3A72A97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5BDB654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  <w:r w:rsidRPr="007C3C10">
        <w:rPr>
          <w:b/>
          <w:u w:val="single"/>
        </w:rPr>
        <w:t xml:space="preserve">Marché </w:t>
      </w:r>
      <w:r>
        <w:rPr>
          <w:b/>
          <w:u w:val="single"/>
        </w:rPr>
        <w:t xml:space="preserve">de service </w:t>
      </w:r>
      <w:r w:rsidRPr="007C3C10">
        <w:rPr>
          <w:b/>
          <w:u w:val="single"/>
        </w:rPr>
        <w:t xml:space="preserve">passé selon la procédure </w:t>
      </w:r>
      <w:r>
        <w:rPr>
          <w:b/>
          <w:u w:val="single"/>
        </w:rPr>
        <w:t>d’appel d’offre</w:t>
      </w:r>
    </w:p>
    <w:p w14:paraId="0AC895EF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4C2C9617" w14:textId="77777777" w:rsidR="00674BC6" w:rsidRDefault="00674BC6" w:rsidP="00674BC6">
      <w:pPr>
        <w:tabs>
          <w:tab w:val="left" w:pos="851"/>
        </w:tabs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74BC6" w:rsidRPr="00332435" w14:paraId="7E893786" w14:textId="77777777" w:rsidTr="007C0AAE">
        <w:tc>
          <w:tcPr>
            <w:tcW w:w="10277" w:type="dxa"/>
            <w:shd w:val="clear" w:color="auto" w:fill="66CCFF"/>
          </w:tcPr>
          <w:p w14:paraId="6586C6E5" w14:textId="77777777" w:rsidR="00674BC6" w:rsidRPr="00332435" w:rsidRDefault="00674BC6" w:rsidP="007C0AA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A - Objet </w:t>
            </w:r>
            <w:r w:rsidRPr="00332435">
              <w:rPr>
                <w:rFonts w:ascii="Arial" w:hAnsi="Arial" w:cs="Arial"/>
                <w:b/>
                <w:bCs/>
                <w:sz w:val="28"/>
                <w:szCs w:val="22"/>
              </w:rPr>
              <w:t>de l’acte d’engagement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712404F1" w14:textId="77777777" w:rsidR="00674BC6" w:rsidRDefault="00674BC6" w:rsidP="00674BC6">
      <w:pPr>
        <w:tabs>
          <w:tab w:val="left" w:pos="426"/>
          <w:tab w:val="left" w:pos="851"/>
        </w:tabs>
        <w:jc w:val="both"/>
      </w:pPr>
    </w:p>
    <w:p w14:paraId="0DDE75BC" w14:textId="496D8C07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7B431A">
        <w:rPr>
          <w:rFonts w:ascii="Arial" w:eastAsia="Wingdings" w:hAnsi="Arial" w:cs="Arial"/>
          <w:b/>
          <w:spacing w:val="-10"/>
          <w:sz w:val="24"/>
          <w:szCs w:val="24"/>
        </w:rPr>
        <w:t></w:t>
      </w:r>
      <w:r w:rsidRPr="007B431A">
        <w:rPr>
          <w:rFonts w:ascii="Arial" w:eastAsia="Arial" w:hAnsi="Arial" w:cs="Arial"/>
          <w:spacing w:val="-10"/>
          <w:sz w:val="24"/>
          <w:szCs w:val="24"/>
        </w:rPr>
        <w:t xml:space="preserve"> Objet</w:t>
      </w:r>
      <w:r w:rsidRPr="007B431A">
        <w:rPr>
          <w:rFonts w:ascii="Arial" w:hAnsi="Arial" w:cs="Arial"/>
          <w:sz w:val="24"/>
          <w:szCs w:val="24"/>
        </w:rPr>
        <w:t xml:space="preserve"> </w:t>
      </w:r>
      <w:r w:rsidRPr="007B431A">
        <w:rPr>
          <w:rFonts w:ascii="Arial" w:hAnsi="Arial" w:cs="Arial"/>
          <w:bCs/>
          <w:sz w:val="24"/>
          <w:szCs w:val="24"/>
        </w:rPr>
        <w:t>du marché</w:t>
      </w:r>
      <w:r w:rsidRPr="007B431A">
        <w:rPr>
          <w:rFonts w:ascii="Arial" w:hAnsi="Arial" w:cs="Arial"/>
          <w:sz w:val="24"/>
          <w:szCs w:val="24"/>
        </w:rPr>
        <w:t xml:space="preserve"> : </w:t>
      </w:r>
      <w:r w:rsidRPr="007B431A">
        <w:rPr>
          <w:rFonts w:ascii="Arial" w:hAnsi="Arial" w:cs="Arial"/>
          <w:b/>
          <w:bCs/>
          <w:sz w:val="24"/>
          <w:szCs w:val="24"/>
        </w:rPr>
        <w:t>Prestation</w:t>
      </w:r>
      <w:r w:rsidR="00D57D16">
        <w:rPr>
          <w:rFonts w:ascii="Arial" w:hAnsi="Arial" w:cs="Arial"/>
          <w:b/>
          <w:bCs/>
          <w:sz w:val="24"/>
          <w:szCs w:val="24"/>
        </w:rPr>
        <w:t xml:space="preserve"> de</w:t>
      </w:r>
      <w:r w:rsidR="00D57D16" w:rsidRPr="00D57D16">
        <w:rPr>
          <w:rFonts w:ascii="Arial" w:hAnsi="Arial" w:cs="Arial"/>
          <w:b/>
          <w:bCs/>
          <w:sz w:val="24"/>
          <w:szCs w:val="24"/>
        </w:rPr>
        <w:t xml:space="preserve"> mise à disposition de personnel à titre temporaire</w:t>
      </w:r>
      <w:r w:rsidR="00D57D16">
        <w:rPr>
          <w:rFonts w:ascii="Arial" w:hAnsi="Arial" w:cs="Arial"/>
          <w:b/>
          <w:bCs/>
          <w:sz w:val="24"/>
          <w:szCs w:val="24"/>
        </w:rPr>
        <w:t xml:space="preserve"> pour</w:t>
      </w:r>
      <w:r w:rsidRPr="007B431A">
        <w:rPr>
          <w:rFonts w:ascii="Arial" w:hAnsi="Arial" w:cs="Arial"/>
          <w:b/>
          <w:bCs/>
          <w:sz w:val="24"/>
          <w:szCs w:val="24"/>
        </w:rPr>
        <w:t xml:space="preserve"> la CAF Guadeloupe et de Saint-Martin</w:t>
      </w:r>
    </w:p>
    <w:p w14:paraId="48411A6D" w14:textId="77777777" w:rsidR="00674BC6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0" w:name="_Hlk166661924"/>
    </w:p>
    <w:bookmarkEnd w:id="0"/>
    <w:p w14:paraId="049FA08B" w14:textId="77777777" w:rsidR="00674BC6" w:rsidRPr="00276981" w:rsidRDefault="00674BC6" w:rsidP="00674BC6">
      <w:pPr>
        <w:shd w:val="clear" w:color="auto" w:fill="00B0F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ADE98E8" w14:textId="77777777" w:rsidR="00674BC6" w:rsidRDefault="00674BC6" w:rsidP="00674BC6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7601BE2" w14:textId="77777777" w:rsidR="00373D03" w:rsidRPr="007B431A" w:rsidRDefault="00373D03" w:rsidP="00373D03">
      <w:pPr>
        <w:pStyle w:val="fcase1ertab"/>
        <w:numPr>
          <w:ilvl w:val="0"/>
          <w:numId w:val="19"/>
        </w:numPr>
        <w:tabs>
          <w:tab w:val="clear" w:pos="426"/>
          <w:tab w:val="left" w:pos="0"/>
          <w:tab w:val="left" w:pos="851"/>
        </w:tabs>
        <w:ind w:right="139"/>
        <w:rPr>
          <w:rFonts w:ascii="Arial" w:hAnsi="Arial" w:cs="Arial"/>
          <w:sz w:val="24"/>
          <w:szCs w:val="24"/>
        </w:rPr>
      </w:pPr>
      <w:r w:rsidRPr="007B431A">
        <w:rPr>
          <w:rFonts w:ascii="Arial" w:eastAsia="Arial" w:hAnsi="Arial" w:cs="Arial"/>
          <w:spacing w:val="-10"/>
          <w:sz w:val="24"/>
          <w:szCs w:val="24"/>
        </w:rPr>
        <w:t>Pouvoir</w:t>
      </w:r>
      <w:r w:rsidRPr="007B431A">
        <w:rPr>
          <w:rFonts w:ascii="Arial" w:hAnsi="Arial" w:cs="Arial"/>
          <w:sz w:val="24"/>
          <w:szCs w:val="24"/>
        </w:rPr>
        <w:t xml:space="preserve"> adjudicateur :</w:t>
      </w:r>
    </w:p>
    <w:p w14:paraId="6D1AA270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Caisse d’Allocations Familiales de la Guadeloupe, représentée par son Directeur, </w:t>
      </w:r>
    </w:p>
    <w:p w14:paraId="31D68DC3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b/>
          <w:sz w:val="24"/>
          <w:szCs w:val="24"/>
        </w:rPr>
        <w:t>Patrick DIVAD</w:t>
      </w:r>
    </w:p>
    <w:p w14:paraId="0F093B0C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Située Parc d’Activités la Providence, Zac de Dothémare, 97139 Les ABYMES</w:t>
      </w:r>
    </w:p>
    <w:p w14:paraId="702B0097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3CC29AC4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 w:rsidRPr="00F20C0C">
        <w:rPr>
          <w:rFonts w:ascii="Arial" w:hAnsi="Arial" w:cs="Arial"/>
          <w:sz w:val="24"/>
          <w:szCs w:val="24"/>
        </w:rPr>
        <w:t>Personne habilitée à donner les renseignements prévus aux articles R2191-46 et suivants du décret n°2018-1075 du 3 décembre 2018</w:t>
      </w:r>
      <w:r w:rsidRPr="00F20C0C">
        <w:rPr>
          <w:rFonts w:ascii="Arial" w:hAnsi="Arial" w:cs="Arial"/>
          <w:i/>
          <w:sz w:val="24"/>
          <w:szCs w:val="24"/>
        </w:rPr>
        <w:t xml:space="preserve"> </w:t>
      </w:r>
      <w:r w:rsidRPr="00F20C0C">
        <w:rPr>
          <w:rFonts w:ascii="Arial" w:hAnsi="Arial" w:cs="Arial"/>
          <w:sz w:val="24"/>
          <w:szCs w:val="24"/>
        </w:rPr>
        <w:t>(nantissements ou cessions de créances)</w:t>
      </w:r>
      <w:r w:rsidRPr="00F20C0C">
        <w:rPr>
          <w:rFonts w:ascii="Arial" w:hAnsi="Arial" w:cs="Arial"/>
          <w:i/>
          <w:sz w:val="24"/>
          <w:szCs w:val="24"/>
        </w:rPr>
        <w:t> :</w:t>
      </w:r>
    </w:p>
    <w:p w14:paraId="10B81910" w14:textId="77777777" w:rsidR="00373D03" w:rsidRPr="007B431A" w:rsidRDefault="00373D03" w:rsidP="00373D03">
      <w:p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01A635B6" w14:textId="77777777" w:rsidR="00373D03" w:rsidRPr="007B431A" w:rsidRDefault="00373D03" w:rsidP="00373D03">
      <w:pPr>
        <w:tabs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>Monsieur Patrick DIVAD, Directeur de la CAF Guadeloupe</w:t>
      </w:r>
    </w:p>
    <w:p w14:paraId="606731C0" w14:textId="77777777" w:rsidR="00373D03" w:rsidRPr="007B431A" w:rsidRDefault="00373D03" w:rsidP="00373D03">
      <w:pPr>
        <w:pStyle w:val="fcase2metab"/>
        <w:ind w:left="0" w:right="139" w:firstLine="0"/>
        <w:rPr>
          <w:rFonts w:ascii="Arial" w:hAnsi="Arial" w:cs="Arial"/>
          <w:sz w:val="24"/>
          <w:szCs w:val="24"/>
        </w:rPr>
      </w:pPr>
    </w:p>
    <w:p w14:paraId="71EC7A26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Désignation</w:t>
      </w:r>
      <w:r w:rsidRPr="00F20C0C">
        <w:rPr>
          <w:rFonts w:ascii="Arial" w:hAnsi="Arial" w:cs="Arial"/>
          <w:sz w:val="24"/>
          <w:szCs w:val="24"/>
        </w:rPr>
        <w:t>, adresse, numéro de téléphone du comptable assignataire :</w:t>
      </w:r>
    </w:p>
    <w:p w14:paraId="18170296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45CAF4DB" w14:textId="5A1F6BE7" w:rsidR="00373D03" w:rsidRPr="007B431A" w:rsidRDefault="00373D03" w:rsidP="00373D03">
      <w:pPr>
        <w:tabs>
          <w:tab w:val="left" w:pos="720"/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 xml:space="preserve">Madame </w:t>
      </w:r>
      <w:r w:rsidR="00C365BA">
        <w:rPr>
          <w:rFonts w:ascii="Arial" w:hAnsi="Arial" w:cs="Arial"/>
          <w:i/>
          <w:sz w:val="24"/>
          <w:szCs w:val="24"/>
        </w:rPr>
        <w:t>Patricia ASSOUMAYA</w:t>
      </w:r>
      <w:r w:rsidRPr="007B431A">
        <w:rPr>
          <w:rFonts w:ascii="Arial" w:hAnsi="Arial" w:cs="Arial"/>
          <w:i/>
          <w:sz w:val="24"/>
          <w:szCs w:val="24"/>
        </w:rPr>
        <w:t>, Directrice Comptable et Financière</w:t>
      </w:r>
    </w:p>
    <w:p w14:paraId="16205086" w14:textId="77777777" w:rsidR="00373D03" w:rsidRPr="007B431A" w:rsidRDefault="00373D03" w:rsidP="00373D03">
      <w:pPr>
        <w:tabs>
          <w:tab w:val="left" w:pos="720"/>
          <w:tab w:val="left" w:pos="851"/>
        </w:tabs>
        <w:ind w:left="567" w:right="139"/>
        <w:jc w:val="both"/>
        <w:rPr>
          <w:rFonts w:ascii="Arial" w:hAnsi="Arial" w:cs="Arial"/>
          <w:i/>
          <w:sz w:val="24"/>
          <w:szCs w:val="24"/>
        </w:rPr>
      </w:pPr>
    </w:p>
    <w:p w14:paraId="70BDEBC9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Wingdings" w:hAnsi="Arial" w:cs="Arial"/>
          <w:b/>
          <w:spacing w:val="-10"/>
          <w:sz w:val="24"/>
          <w:szCs w:val="24"/>
        </w:rPr>
        <w:t xml:space="preserve"> </w:t>
      </w:r>
      <w:r w:rsidRPr="00F20C0C">
        <w:rPr>
          <w:rFonts w:ascii="Arial" w:eastAsia="Arial" w:hAnsi="Arial" w:cs="Arial"/>
          <w:spacing w:val="-10"/>
          <w:sz w:val="24"/>
          <w:szCs w:val="24"/>
        </w:rPr>
        <w:t>Durée</w:t>
      </w:r>
      <w:r w:rsidRPr="00F20C0C">
        <w:rPr>
          <w:rFonts w:ascii="Arial" w:hAnsi="Arial" w:cs="Arial"/>
          <w:sz w:val="24"/>
          <w:szCs w:val="24"/>
        </w:rPr>
        <w:t xml:space="preserve"> </w:t>
      </w:r>
      <w:r w:rsidRPr="00F20C0C">
        <w:rPr>
          <w:rFonts w:ascii="Arial" w:hAnsi="Arial" w:cs="Arial"/>
          <w:bCs/>
          <w:sz w:val="24"/>
          <w:szCs w:val="24"/>
        </w:rPr>
        <w:t>du marché ou de l’accord-cadre :</w:t>
      </w:r>
    </w:p>
    <w:p w14:paraId="410B665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6D612BA2" w14:textId="4D4182AE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>La durée d’exécution du marché est de .......</w:t>
      </w:r>
      <w:r w:rsidR="00D57D16">
        <w:rPr>
          <w:rFonts w:ascii="Arial" w:hAnsi="Arial" w:cs="Arial"/>
          <w:sz w:val="24"/>
          <w:szCs w:val="24"/>
        </w:rPr>
        <w:t>12</w:t>
      </w:r>
      <w:r w:rsidRPr="007B431A">
        <w:rPr>
          <w:rFonts w:ascii="Arial" w:hAnsi="Arial" w:cs="Arial"/>
          <w:sz w:val="24"/>
          <w:szCs w:val="24"/>
        </w:rPr>
        <w:t>.......mois à compter de :</w:t>
      </w:r>
    </w:p>
    <w:p w14:paraId="43D3C982" w14:textId="77777777" w:rsidR="00373D03" w:rsidRPr="007B431A" w:rsidRDefault="00373D03" w:rsidP="00373D03">
      <w:pPr>
        <w:tabs>
          <w:tab w:val="left" w:pos="851"/>
        </w:tabs>
        <w:spacing w:before="120"/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</w:rPr>
      </w:r>
      <w:r w:rsidR="00000000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notification du marché ou de l’accord-cadre ;</w:t>
      </w:r>
    </w:p>
    <w:p w14:paraId="2EE64A2F" w14:textId="77777777" w:rsidR="00373D03" w:rsidRPr="007B431A" w:rsidRDefault="00373D03" w:rsidP="00373D03">
      <w:pPr>
        <w:tabs>
          <w:tab w:val="left" w:pos="851"/>
        </w:tabs>
        <w:spacing w:before="120"/>
        <w:ind w:left="1134" w:right="139" w:hanging="567"/>
        <w:jc w:val="both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1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</w:rPr>
      </w:r>
      <w:r w:rsidR="00000000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début d’exécution prévue par le marché ou l’accord-cadre lorsqu’elle est postérieure à la date de notification.</w:t>
      </w:r>
    </w:p>
    <w:p w14:paraId="53B8AB44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b/>
          <w:sz w:val="24"/>
          <w:szCs w:val="24"/>
        </w:rPr>
      </w:pPr>
    </w:p>
    <w:p w14:paraId="6E8F2066" w14:textId="77777777" w:rsidR="00373D03" w:rsidRPr="007B431A" w:rsidRDefault="00373D03" w:rsidP="00373D03">
      <w:pPr>
        <w:pStyle w:val="fcasegauche"/>
        <w:tabs>
          <w:tab w:val="left" w:pos="426"/>
          <w:tab w:val="left" w:pos="851"/>
        </w:tabs>
        <w:spacing w:after="0"/>
        <w:ind w:left="567" w:right="139" w:firstLine="0"/>
        <w:jc w:val="left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marché ou l’accord cadre est reconductible :</w:t>
      </w: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NON</w:t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OUI</w:t>
      </w:r>
    </w:p>
    <w:p w14:paraId="03DADAF3" w14:textId="77777777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</w:p>
    <w:p w14:paraId="7E0E5359" w14:textId="44DAD799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Le marché est reconductible </w:t>
      </w:r>
      <w:r w:rsidR="00D57D16">
        <w:rPr>
          <w:rFonts w:ascii="Arial" w:hAnsi="Arial" w:cs="Arial"/>
          <w:sz w:val="24"/>
          <w:szCs w:val="24"/>
        </w:rPr>
        <w:t>3</w:t>
      </w:r>
      <w:r w:rsidRPr="007B431A">
        <w:rPr>
          <w:rFonts w:ascii="Arial" w:hAnsi="Arial" w:cs="Arial"/>
          <w:sz w:val="24"/>
          <w:szCs w:val="24"/>
        </w:rPr>
        <w:t xml:space="preserve"> fois par période de 12 mois, par tacite reconduction sans que la durée puisse excéder </w:t>
      </w:r>
      <w:r w:rsidR="00B45337">
        <w:rPr>
          <w:rFonts w:ascii="Arial" w:hAnsi="Arial" w:cs="Arial"/>
          <w:sz w:val="24"/>
          <w:szCs w:val="24"/>
        </w:rPr>
        <w:t>48</w:t>
      </w:r>
      <w:r w:rsidRPr="007B431A">
        <w:rPr>
          <w:rFonts w:ascii="Arial" w:hAnsi="Arial" w:cs="Arial"/>
          <w:sz w:val="24"/>
          <w:szCs w:val="24"/>
        </w:rPr>
        <w:t xml:space="preserve"> mois.</w:t>
      </w:r>
    </w:p>
    <w:p w14:paraId="06A06A95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5325834F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Modalités</w:t>
      </w:r>
      <w:r w:rsidRPr="00F20C0C">
        <w:rPr>
          <w:rFonts w:ascii="Arial" w:hAnsi="Arial" w:cs="Arial"/>
          <w:sz w:val="24"/>
          <w:szCs w:val="24"/>
        </w:rPr>
        <w:t xml:space="preserve"> de règlement</w:t>
      </w:r>
    </w:p>
    <w:p w14:paraId="353A02CB" w14:textId="77777777" w:rsidR="00674BC6" w:rsidRPr="007B431A" w:rsidRDefault="00674BC6" w:rsidP="00674BC6">
      <w:pPr>
        <w:tabs>
          <w:tab w:val="left" w:pos="851"/>
        </w:tabs>
        <w:ind w:right="139"/>
        <w:rPr>
          <w:rFonts w:ascii="Arial" w:hAnsi="Arial" w:cs="Arial"/>
          <w:sz w:val="24"/>
          <w:szCs w:val="24"/>
        </w:rPr>
      </w:pPr>
    </w:p>
    <w:p w14:paraId="0D89F9AB" w14:textId="77777777" w:rsidR="00674BC6" w:rsidRPr="007B431A" w:rsidRDefault="00674BC6" w:rsidP="00674BC6">
      <w:pPr>
        <w:tabs>
          <w:tab w:val="left" w:pos="851"/>
        </w:tabs>
        <w:ind w:left="567" w:right="139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paiement est effectué par virement bancaire, dans les conditions indiquées au RC.</w:t>
      </w:r>
    </w:p>
    <w:p w14:paraId="0253EFF7" w14:textId="013BD963" w:rsidR="009B1CD0" w:rsidRDefault="00674BC6" w:rsidP="00674BC6">
      <w:pPr>
        <w:tabs>
          <w:tab w:val="left" w:pos="851"/>
        </w:tabs>
        <w:sectPr w:rsidR="009B1CD0" w:rsidSect="00956B7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  <w:r>
        <w:br w:type="page"/>
      </w:r>
    </w:p>
    <w:p w14:paraId="5E2A685C" w14:textId="39CCDCA8" w:rsidR="007C3C10" w:rsidRDefault="007C3C1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332435" w14:paraId="3E34D912" w14:textId="77777777">
        <w:tc>
          <w:tcPr>
            <w:tcW w:w="10277" w:type="dxa"/>
            <w:shd w:val="clear" w:color="auto" w:fill="66CCFF"/>
          </w:tcPr>
          <w:p w14:paraId="1BF26C63" w14:textId="77777777" w:rsidR="009B1CD0" w:rsidRPr="00332435" w:rsidRDefault="00332435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 xml:space="preserve">B - Engagement </w:t>
            </w:r>
            <w:r w:rsidR="00166B56"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</w:t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0C786FD8" w14:textId="77777777" w:rsidR="009B1CD0" w:rsidRDefault="009B1CD0" w:rsidP="006C4338">
      <w:pPr>
        <w:tabs>
          <w:tab w:val="left" w:pos="851"/>
        </w:tabs>
      </w:pPr>
    </w:p>
    <w:p w14:paraId="03675EF4" w14:textId="77777777" w:rsidR="009B1CD0" w:rsidRPr="00D15415" w:rsidRDefault="009B1CD0" w:rsidP="00D15415">
      <w:pPr>
        <w:pStyle w:val="Titre2"/>
        <w:numPr>
          <w:ilvl w:val="8"/>
          <w:numId w:val="1"/>
        </w:numPr>
        <w:tabs>
          <w:tab w:val="left" w:pos="851"/>
          <w:tab w:val="left" w:pos="2268"/>
        </w:tabs>
        <w:rPr>
          <w:rFonts w:ascii="Arial" w:hAnsi="Arial" w:cs="Arial"/>
          <w:i/>
          <w:iCs/>
          <w:szCs w:val="18"/>
        </w:rPr>
      </w:pPr>
      <w:r w:rsidRPr="00D15415">
        <w:rPr>
          <w:rFonts w:ascii="Arial" w:hAnsi="Arial" w:cs="Arial"/>
          <w:sz w:val="24"/>
          <w:szCs w:val="22"/>
        </w:rPr>
        <w:t xml:space="preserve">B1 - Identification et engagement </w:t>
      </w:r>
      <w:r w:rsidR="00CD185D" w:rsidRPr="00D15415">
        <w:rPr>
          <w:rFonts w:ascii="Arial" w:hAnsi="Arial" w:cs="Arial"/>
          <w:sz w:val="24"/>
          <w:szCs w:val="22"/>
        </w:rPr>
        <w:t>du titulaire</w:t>
      </w:r>
      <w:r w:rsidR="0021797C" w:rsidRPr="00D15415">
        <w:rPr>
          <w:rFonts w:ascii="Arial" w:hAnsi="Arial" w:cs="Arial"/>
          <w:sz w:val="24"/>
          <w:szCs w:val="22"/>
        </w:rPr>
        <w:t xml:space="preserve"> ou du groupement titulaire</w:t>
      </w:r>
      <w:r w:rsidRPr="00D15415">
        <w:rPr>
          <w:rFonts w:ascii="Arial" w:hAnsi="Arial" w:cs="Arial"/>
          <w:sz w:val="24"/>
          <w:szCs w:val="22"/>
        </w:rPr>
        <w:t> :</w:t>
      </w:r>
    </w:p>
    <w:p w14:paraId="2FB273EF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C1661A0" w14:textId="59ACAC18" w:rsidR="009B1CD0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Après avoir pris connaissance des pièces constitutives d</w:t>
      </w:r>
      <w:r w:rsidR="00910ABC">
        <w:rPr>
          <w:rFonts w:ascii="Arial" w:hAnsi="Arial" w:cs="Arial"/>
          <w:sz w:val="24"/>
        </w:rPr>
        <w:t>u marché</w:t>
      </w:r>
      <w:r w:rsidRPr="006B7807">
        <w:rPr>
          <w:rFonts w:ascii="Arial" w:hAnsi="Arial" w:cs="Arial"/>
          <w:sz w:val="24"/>
        </w:rPr>
        <w:t xml:space="preserve"> indiquées à l'article "pièces contractuelles" du Cahier des clauses particulières qui fait référence au CCAG </w:t>
      </w:r>
      <w:r w:rsidR="006F0762">
        <w:rPr>
          <w:rFonts w:ascii="Arial" w:hAnsi="Arial" w:cs="Arial"/>
          <w:sz w:val="24"/>
        </w:rPr>
        <w:t>–</w:t>
      </w:r>
      <w:r w:rsidRPr="006B7807">
        <w:rPr>
          <w:rFonts w:ascii="Arial" w:hAnsi="Arial" w:cs="Arial"/>
          <w:sz w:val="24"/>
        </w:rPr>
        <w:t xml:space="preserve"> </w:t>
      </w:r>
      <w:r w:rsidR="00956B71">
        <w:rPr>
          <w:rFonts w:ascii="Arial" w:hAnsi="Arial" w:cs="Arial"/>
          <w:sz w:val="24"/>
        </w:rPr>
        <w:t>FCS</w:t>
      </w:r>
      <w:r w:rsidR="006F0762">
        <w:rPr>
          <w:rFonts w:ascii="Arial" w:hAnsi="Arial" w:cs="Arial"/>
          <w:sz w:val="24"/>
        </w:rPr>
        <w:t xml:space="preserve"> en vigueur</w:t>
      </w:r>
      <w:r w:rsidRPr="006B7807">
        <w:rPr>
          <w:rFonts w:ascii="Arial" w:hAnsi="Arial" w:cs="Arial"/>
          <w:sz w:val="24"/>
        </w:rPr>
        <w:t xml:space="preserve"> et conformément à leurs clauses et stipulations</w:t>
      </w:r>
      <w:r>
        <w:rPr>
          <w:rFonts w:ascii="Arial" w:hAnsi="Arial" w:cs="Arial"/>
          <w:sz w:val="24"/>
        </w:rPr>
        <w:t> ;</w:t>
      </w:r>
    </w:p>
    <w:p w14:paraId="31AC341B" w14:textId="77777777" w:rsidR="006B7807" w:rsidRPr="00D15415" w:rsidRDefault="006B7807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3657C8C0" w14:textId="77777777" w:rsidR="009B1CD0" w:rsidRDefault="007D7A65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Le signataire</w:t>
      </w:r>
      <w:r w:rsidR="006B7807">
        <w:rPr>
          <w:rFonts w:ascii="Arial" w:hAnsi="Arial" w:cs="Arial"/>
          <w:sz w:val="24"/>
        </w:rPr>
        <w:t xml:space="preserve"> </w:t>
      </w:r>
      <w:r w:rsidR="006B7807" w:rsidRPr="006B7807">
        <w:rPr>
          <w:rFonts w:ascii="Arial" w:hAnsi="Arial" w:cs="Arial"/>
          <w:sz w:val="24"/>
        </w:rPr>
        <w:t>(Candidat individuel)</w:t>
      </w:r>
    </w:p>
    <w:p w14:paraId="60BD3887" w14:textId="77777777" w:rsidR="006B7807" w:rsidRDefault="006B7807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562E7785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4FAC1969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857A0C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4C068CE" w14:textId="77777777" w:rsidR="009B1CD0" w:rsidRPr="00D15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481979B" w14:textId="77777777" w:rsidR="009B1CD0" w:rsidRPr="00D15415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S’engage</w:t>
      </w:r>
      <w:r w:rsidR="009B1CD0" w:rsidRPr="00D15415">
        <w:rPr>
          <w:rFonts w:ascii="Arial" w:hAnsi="Arial" w:cs="Arial"/>
          <w:sz w:val="24"/>
        </w:rPr>
        <w:t>, sur la base de son offre et pour son propre compte ;</w:t>
      </w:r>
    </w:p>
    <w:p w14:paraId="4AA1D705" w14:textId="77777777" w:rsidR="007A786F" w:rsidRPr="00D15415" w:rsidRDefault="007A786F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DC2C0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73512EE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C81B6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731F2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21FDB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 w:rsidR="006B7807"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1B23650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37E6A4B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 w:rsidR="006B7807"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2648F62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8187742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DA3FC30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70E95C7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="007A786F" w:rsidRPr="00D15415">
        <w:rPr>
          <w:rFonts w:ascii="Arial" w:hAnsi="Arial" w:cs="Arial"/>
          <w:sz w:val="24"/>
        </w:rPr>
        <w:tab/>
      </w:r>
    </w:p>
    <w:p w14:paraId="6594D3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97178CF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313463EF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41EA8D48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E3AEB9B" w14:textId="77777777" w:rsidR="009B1CD0" w:rsidRPr="00D15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Engage</w:t>
      </w:r>
      <w:r w:rsidR="009B1CD0" w:rsidRPr="00D15415">
        <w:rPr>
          <w:rFonts w:ascii="Arial" w:hAnsi="Arial" w:cs="Arial"/>
          <w:sz w:val="24"/>
        </w:rPr>
        <w:t xml:space="preserve"> la société …………</w:t>
      </w:r>
      <w:r w:rsidR="006B7807" w:rsidRPr="00D15415">
        <w:rPr>
          <w:rFonts w:ascii="Arial" w:hAnsi="Arial" w:cs="Arial"/>
          <w:sz w:val="24"/>
        </w:rPr>
        <w:t>………………</w:t>
      </w:r>
      <w:r w:rsidR="009B1CD0" w:rsidRPr="00D15415">
        <w:rPr>
          <w:rFonts w:ascii="Arial" w:hAnsi="Arial" w:cs="Arial"/>
          <w:sz w:val="24"/>
        </w:rPr>
        <w:t>……… sur la base de son offre ;</w:t>
      </w:r>
    </w:p>
    <w:p w14:paraId="156D7B18" w14:textId="77777777" w:rsidR="007A786F" w:rsidRPr="00D15415" w:rsidRDefault="007A786F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2417FCC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4748DC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13160D6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E5CC7D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786B2B44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4267B75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FF0F373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9B845C3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D59328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51F3C25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F73CCB7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68815009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3E85504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43125BE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9F3BAE6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655C353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33322B8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C79EF9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42A7DC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28853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68BC98D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BC00B01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Le </w:t>
      </w:r>
      <w:r>
        <w:rPr>
          <w:rFonts w:ascii="Arial" w:hAnsi="Arial" w:cs="Arial"/>
          <w:sz w:val="24"/>
        </w:rPr>
        <w:t xml:space="preserve">mandataire </w:t>
      </w:r>
      <w:r w:rsidRPr="006B7807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Candidat groupé</w:t>
      </w:r>
      <w:r w:rsidRPr="006B7807">
        <w:rPr>
          <w:rFonts w:ascii="Arial" w:hAnsi="Arial" w:cs="Arial"/>
          <w:sz w:val="24"/>
        </w:rPr>
        <w:t>)</w:t>
      </w:r>
    </w:p>
    <w:p w14:paraId="3172E49B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1FB8CD7A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0FAF7985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9D59FA2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359EC28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BC5A05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Désigné mandataire : </w:t>
      </w:r>
    </w:p>
    <w:p w14:paraId="47A5BD91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</w:t>
      </w:r>
      <w:r w:rsidR="00686CFC" w:rsidRPr="006B7807">
        <w:rPr>
          <w:rFonts w:ascii="Arial" w:hAnsi="Arial" w:cs="Arial"/>
          <w:sz w:val="24"/>
        </w:rPr>
        <w:t>Solidaire</w:t>
      </w:r>
      <w:r w:rsidRPr="006B7807">
        <w:rPr>
          <w:rFonts w:ascii="Arial" w:hAnsi="Arial" w:cs="Arial"/>
          <w:sz w:val="24"/>
        </w:rPr>
        <w:t xml:space="preserve"> du groupement conjoint</w:t>
      </w:r>
    </w:p>
    <w:p w14:paraId="3C663CD7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938E3CA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5687947F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A58BD5B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29651125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54F7E0D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5A388B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DC1E0E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1DEC056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9856DB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1ECF1AD1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A4477C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Pr="00D15415">
        <w:rPr>
          <w:rFonts w:ascii="Arial" w:hAnsi="Arial" w:cs="Arial"/>
          <w:sz w:val="24"/>
        </w:rPr>
        <w:tab/>
      </w:r>
    </w:p>
    <w:p w14:paraId="7FB3DB71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1F6693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52E99C6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S'engage, au nom des membres du groupement, sur la base de l'offre du groupement,</w:t>
      </w:r>
    </w:p>
    <w:p w14:paraId="77CE2F5F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3BFC45AD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à exécuter les prestations demandées dans les conditions définies ci-après ;</w:t>
      </w:r>
    </w:p>
    <w:p w14:paraId="5809C28E" w14:textId="77777777" w:rsidR="002500B3" w:rsidRPr="00956B71" w:rsidRDefault="002500B3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0979B115" w14:textId="63AAC0AE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L'offre ainsi présentée n'est valable toutefois que si la décision d'attribution intervient dans un délai de </w:t>
      </w:r>
      <w:r w:rsidR="00F142B7">
        <w:rPr>
          <w:rFonts w:ascii="Arial" w:eastAsia="Wingdings" w:hAnsi="Arial" w:cs="Arial"/>
          <w:sz w:val="24"/>
          <w:szCs w:val="22"/>
          <w:lang w:eastAsia="fr-FR"/>
        </w:rPr>
        <w:t>90</w:t>
      </w: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jours à compter de la date limite de réception des offres fixée par le règlement de la consultation.</w:t>
      </w:r>
    </w:p>
    <w:p w14:paraId="1C8B30E6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DF98DC" w14:textId="77777777" w:rsidR="004C4E79" w:rsidRDefault="004C4E7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6F7F753" w14:textId="77777777" w:rsidR="007A786F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1D82F54" w14:textId="77777777" w:rsidR="00D15415" w:rsidRPr="00D15415" w:rsidRDefault="00944FF2" w:rsidP="002500B3">
      <w:pPr>
        <w:pStyle w:val="Titre2"/>
        <w:numPr>
          <w:ilvl w:val="8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lear" w:pos="0"/>
          <w:tab w:val="num" w:pos="360"/>
          <w:tab w:val="left" w:pos="851"/>
          <w:tab w:val="left" w:pos="2268"/>
        </w:tabs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Correspondant - </w:t>
      </w:r>
      <w:r w:rsidR="00D15415" w:rsidRPr="00D15415">
        <w:rPr>
          <w:rFonts w:ascii="Arial" w:hAnsi="Arial" w:cs="Arial"/>
          <w:sz w:val="24"/>
          <w:szCs w:val="22"/>
        </w:rPr>
        <w:t>Interlocuteur unique</w:t>
      </w:r>
      <w:r>
        <w:rPr>
          <w:rFonts w:ascii="Arial" w:hAnsi="Arial" w:cs="Arial"/>
          <w:sz w:val="24"/>
          <w:szCs w:val="22"/>
        </w:rPr>
        <w:t xml:space="preserve"> </w:t>
      </w:r>
    </w:p>
    <w:p w14:paraId="7D9C6CDF" w14:textId="77777777" w:rsidR="00D15415" w:rsidRDefault="002500B3" w:rsidP="002500B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8"/>
        </w:tabs>
        <w:spacing w:after="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509B286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Nom, prénom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012C747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Qualité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B73A75D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Adresse postale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5EE879F1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Adresse </w:t>
      </w:r>
      <w:r w:rsidR="006F0762" w:rsidRPr="00D15415">
        <w:rPr>
          <w:rFonts w:eastAsia="Wingdings" w:cs="Times New Roman"/>
          <w:sz w:val="24"/>
          <w:lang w:eastAsia="fr-FR"/>
        </w:rPr>
        <w:t>électronique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79B069E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Arial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Téléphone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1599C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5DEC11F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DA3A085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51FB7C" w14:textId="77777777" w:rsidR="009D7542" w:rsidRPr="00372623" w:rsidRDefault="009D7542" w:rsidP="009D7542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372623">
        <w:rPr>
          <w:rFonts w:ascii="Arial" w:eastAsia="Wingdings" w:hAnsi="Arial" w:cs="Arial"/>
          <w:sz w:val="24"/>
          <w:szCs w:val="22"/>
          <w:lang w:eastAsia="fr-FR"/>
        </w:rPr>
        <w:t>J’affirme, sous peine de résiliation du marché, ou de mise en régie à mes torts exclusifs / aux torts exclusifs de la société (1) que je / la société (1) pour laquelle j’interviens ne tombe pas sous le coup d’une interdiction découlant de l’article L 2141-3 du code de la commande publique.</w:t>
      </w:r>
    </w:p>
    <w:p w14:paraId="0929B6D7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581413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06D8B1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7B3FC8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ECAFF8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927BBE0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5F40BD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5436D9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6D15A3B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7F71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C3B0D25" w14:textId="77777777" w:rsidR="006E43A5" w:rsidRDefault="006E43A5" w:rsidP="006E43A5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07401BC" w14:textId="77777777" w:rsidR="006E43A5" w:rsidRDefault="006E43A5" w:rsidP="006E43A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1D73531B" w14:textId="77777777" w:rsidR="00AC7838" w:rsidRDefault="00AC7838" w:rsidP="006E43A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6C47E30F" w14:textId="77777777" w:rsidR="006E43A5" w:rsidRDefault="006E43A5" w:rsidP="006E43A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4071"/>
        <w:gridCol w:w="2348"/>
      </w:tblGrid>
      <w:tr w:rsidR="006E43A5" w14:paraId="51C6D5D0" w14:textId="77777777" w:rsidTr="006F0762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B5C1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EF77F8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2A2D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B90EC53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6E43A5" w14:paraId="72CFDC41" w14:textId="77777777" w:rsidTr="006F0762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5661A" w14:textId="77777777" w:rsidR="006E43A5" w:rsidRDefault="006E43A5" w:rsidP="006331D6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ACF9B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572E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FFC72E0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6E43A5" w14:paraId="54399649" w14:textId="77777777" w:rsidTr="006F0762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41A47F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5071C8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29D0BB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3D2DF537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40474E3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</w:tcBorders>
            <w:shd w:val="clear" w:color="auto" w:fill="auto"/>
          </w:tcPr>
          <w:p w14:paraId="0A8FF903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08C9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67E430F4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725049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2DE4E1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5B2654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836EA84" w14:textId="77777777" w:rsidR="006E43A5" w:rsidRDefault="006E43A5" w:rsidP="006E43A5">
      <w:pPr>
        <w:tabs>
          <w:tab w:val="left" w:pos="851"/>
          <w:tab w:val="left" w:pos="6237"/>
        </w:tabs>
      </w:pPr>
    </w:p>
    <w:p w14:paraId="2DCF96AE" w14:textId="77777777" w:rsidR="006E43A5" w:rsidRDefault="006E43A5" w:rsidP="006E43A5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FD46B0E" w14:textId="77777777" w:rsidR="006E43A5" w:rsidRDefault="006E43A5" w:rsidP="006E43A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</w:p>
    <w:p w14:paraId="631BA365" w14:textId="77777777" w:rsidR="006E43A5" w:rsidRPr="00087EA9" w:rsidRDefault="006E43A5" w:rsidP="006E43A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087EA9">
        <w:rPr>
          <w:rFonts w:ascii="Arial" w:hAnsi="Arial" w:cs="Arial"/>
          <w:b/>
          <w:i/>
          <w:sz w:val="18"/>
          <w:szCs w:val="18"/>
        </w:rPr>
        <w:t>(Joindre un ou des relevé(s) d’identité bancaire ou postal.)</w:t>
      </w:r>
    </w:p>
    <w:p w14:paraId="36583315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D08DF" w14:paraId="484FEC63" w14:textId="77777777" w:rsidTr="006331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70AC7AD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23F1EF50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13769C1E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D08DF" w14:paraId="1F7ECD27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2C62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C65FC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5629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DC3525E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11341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9C86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DCAC1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48B531F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3B89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1648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249EA7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12FE1F1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49F2C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1F351F3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B9DB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A7F4503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9FAA1B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F1BFCAB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FB9159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2AB7C13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874C2C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48203C9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AD7FAA7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B5D8C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5C0C184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ECCAFE1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D843D27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7535044" w14:textId="77777777" w:rsidR="006E43A5" w:rsidRDefault="006E43A5" w:rsidP="006E43A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23B287A" w14:textId="77777777" w:rsidR="006301D4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301D4" w:rsidRPr="00332435" w14:paraId="2CB5D28C" w14:textId="77777777" w:rsidTr="006331D6">
        <w:tc>
          <w:tcPr>
            <w:tcW w:w="10277" w:type="dxa"/>
            <w:shd w:val="clear" w:color="auto" w:fill="66CCFF"/>
          </w:tcPr>
          <w:p w14:paraId="428CC030" w14:textId="77777777" w:rsidR="006301D4" w:rsidRPr="00332435" w:rsidRDefault="006301D4" w:rsidP="006301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>
              <w:rPr>
                <w:rFonts w:ascii="Arial" w:hAnsi="Arial" w:cs="Arial"/>
                <w:b/>
                <w:sz w:val="28"/>
                <w:szCs w:val="22"/>
              </w:rPr>
              <w:t>C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>–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 xml:space="preserve">Rémunération 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titulaire.</w:t>
            </w:r>
          </w:p>
        </w:tc>
      </w:tr>
    </w:tbl>
    <w:p w14:paraId="565B07EB" w14:textId="77777777" w:rsidR="006301D4" w:rsidRDefault="006301D4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4BB203" w14:textId="77777777" w:rsidR="006F0762" w:rsidRDefault="006F0762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07A3D07" w14:textId="057C5497" w:rsidR="00F142B7" w:rsidRPr="00F142B7" w:rsidRDefault="0037654A" w:rsidP="00F142B7">
      <w:pPr>
        <w:tabs>
          <w:tab w:val="left" w:pos="851"/>
          <w:tab w:val="left" w:pos="6237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Report du DQE </w:t>
      </w:r>
      <w:r w:rsidR="00DF3834">
        <w:rPr>
          <w:rFonts w:ascii="Arial" w:hAnsi="Arial" w:cs="Arial"/>
          <w:sz w:val="24"/>
        </w:rPr>
        <w:t xml:space="preserve">: </w:t>
      </w:r>
    </w:p>
    <w:p w14:paraId="2A6723CF" w14:textId="77777777" w:rsidR="00F142B7" w:rsidRPr="00F142B7" w:rsidRDefault="00F142B7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tbl>
      <w:tblPr>
        <w:tblW w:w="103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3232"/>
        <w:gridCol w:w="1476"/>
      </w:tblGrid>
      <w:tr w:rsidR="0037654A" w:rsidRPr="0037654A" w14:paraId="59A70F2D" w14:textId="77777777" w:rsidTr="0037654A">
        <w:trPr>
          <w:trHeight w:val="880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08AAD1F3" w14:textId="77777777" w:rsidR="0037654A" w:rsidRPr="0037654A" w:rsidRDefault="0037654A" w:rsidP="0037654A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3765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RÉCAPITULATIF GÉNÉRAL DU DQE DU MARCHE</w:t>
            </w:r>
          </w:p>
        </w:tc>
        <w:tc>
          <w:tcPr>
            <w:tcW w:w="3232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center"/>
            <w:hideMark/>
          </w:tcPr>
          <w:p w14:paraId="1C450F07" w14:textId="77777777" w:rsidR="0037654A" w:rsidRPr="0037654A" w:rsidRDefault="0037654A" w:rsidP="0037654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3765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PRIX H.T.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D9D9D9" w:fill="D9D9D9"/>
            <w:noWrap/>
            <w:vAlign w:val="center"/>
            <w:hideMark/>
          </w:tcPr>
          <w:p w14:paraId="205E386A" w14:textId="77777777" w:rsidR="0037654A" w:rsidRPr="0037654A" w:rsidRDefault="0037654A" w:rsidP="0037654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3765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PRIX T.T.C. </w:t>
            </w:r>
          </w:p>
        </w:tc>
      </w:tr>
      <w:tr w:rsidR="0037654A" w:rsidRPr="0037654A" w14:paraId="5131ADE6" w14:textId="77777777" w:rsidTr="0037654A">
        <w:trPr>
          <w:trHeight w:val="803"/>
        </w:trPr>
        <w:tc>
          <w:tcPr>
            <w:tcW w:w="56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E14ED" w14:textId="77777777" w:rsidR="0037654A" w:rsidRPr="0037654A" w:rsidRDefault="0037654A" w:rsidP="003765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37654A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Détail Quantitatif Estimatif relatif au salaire brut mensuel moyen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E699" w:fill="FFE699"/>
            <w:noWrap/>
            <w:vAlign w:val="center"/>
            <w:hideMark/>
          </w:tcPr>
          <w:p w14:paraId="4675B14C" w14:textId="77777777" w:rsidR="0037654A" w:rsidRPr="0037654A" w:rsidRDefault="0037654A" w:rsidP="0037654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37654A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0,00 €</w:t>
            </w:r>
          </w:p>
        </w:tc>
        <w:tc>
          <w:tcPr>
            <w:tcW w:w="1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E699" w:fill="FFE699"/>
            <w:noWrap/>
            <w:vAlign w:val="center"/>
            <w:hideMark/>
          </w:tcPr>
          <w:p w14:paraId="2C1F8B59" w14:textId="77777777" w:rsidR="0037654A" w:rsidRPr="0037654A" w:rsidRDefault="0037654A" w:rsidP="0037654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37654A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0,00 €</w:t>
            </w:r>
          </w:p>
        </w:tc>
      </w:tr>
      <w:tr w:rsidR="0037654A" w:rsidRPr="0037654A" w14:paraId="1230B86D" w14:textId="77777777" w:rsidTr="0037654A">
        <w:trPr>
          <w:trHeight w:val="772"/>
        </w:trPr>
        <w:tc>
          <w:tcPr>
            <w:tcW w:w="56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E91EDA" w14:textId="77777777" w:rsidR="0037654A" w:rsidRPr="0037654A" w:rsidRDefault="0037654A" w:rsidP="0037654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37654A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 xml:space="preserve">Total forfait unique d'ouverture de compte et d'embauche 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shd w:val="clear" w:color="FFE699" w:fill="FFE699"/>
            <w:noWrap/>
            <w:vAlign w:val="center"/>
            <w:hideMark/>
          </w:tcPr>
          <w:p w14:paraId="7F518A47" w14:textId="77777777" w:rsidR="0037654A" w:rsidRPr="0037654A" w:rsidRDefault="0037654A" w:rsidP="0037654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37654A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0,00 €</w:t>
            </w:r>
          </w:p>
        </w:tc>
        <w:tc>
          <w:tcPr>
            <w:tcW w:w="1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E699" w:fill="FFE699"/>
            <w:noWrap/>
            <w:vAlign w:val="center"/>
            <w:hideMark/>
          </w:tcPr>
          <w:p w14:paraId="7632B402" w14:textId="77777777" w:rsidR="0037654A" w:rsidRPr="0037654A" w:rsidRDefault="0037654A" w:rsidP="0037654A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37654A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0,00 €</w:t>
            </w:r>
          </w:p>
        </w:tc>
      </w:tr>
      <w:tr w:rsidR="0037654A" w:rsidRPr="0037654A" w14:paraId="102AB3D9" w14:textId="77777777" w:rsidTr="0037654A">
        <w:trPr>
          <w:trHeight w:val="556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1FDF46" w14:textId="77777777" w:rsidR="0037654A" w:rsidRPr="0037654A" w:rsidRDefault="0037654A" w:rsidP="0037654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lang w:eastAsia="fr-FR"/>
              </w:rPr>
            </w:pPr>
            <w:r w:rsidRPr="0037654A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lang w:eastAsia="fr-FR"/>
              </w:rPr>
              <w:t xml:space="preserve">TOTAL DQE </w:t>
            </w:r>
          </w:p>
        </w:tc>
        <w:tc>
          <w:tcPr>
            <w:tcW w:w="3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C56AAD" w14:textId="77777777" w:rsidR="0037654A" w:rsidRPr="0037654A" w:rsidRDefault="0037654A" w:rsidP="0037654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lang w:eastAsia="fr-FR"/>
              </w:rPr>
            </w:pPr>
            <w:r w:rsidRPr="0037654A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lang w:eastAsia="fr-FR"/>
              </w:rPr>
              <w:t>0,00 €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9A5E90" w14:textId="77777777" w:rsidR="0037654A" w:rsidRPr="0037654A" w:rsidRDefault="0037654A" w:rsidP="0037654A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lang w:eastAsia="fr-FR"/>
              </w:rPr>
            </w:pPr>
            <w:r w:rsidRPr="0037654A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lang w:eastAsia="fr-FR"/>
              </w:rPr>
              <w:t>0,00 €</w:t>
            </w:r>
          </w:p>
        </w:tc>
      </w:tr>
    </w:tbl>
    <w:p w14:paraId="77BE47B9" w14:textId="77777777" w:rsidR="00F142B7" w:rsidRPr="00F142B7" w:rsidRDefault="00F142B7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p w14:paraId="2B4CA4D3" w14:textId="77777777" w:rsidR="00686CFC" w:rsidRDefault="00686CFC" w:rsidP="006E43A5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7EED1838" w14:textId="77777777" w:rsidR="001E7EA1" w:rsidRDefault="001E7EA1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4B5149CC" w14:textId="5EFF304E" w:rsidR="00C5142C" w:rsidRDefault="00686CFC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D15415" w14:paraId="4FDCC152" w14:textId="77777777" w:rsidTr="001E7EA1">
        <w:tc>
          <w:tcPr>
            <w:tcW w:w="10419" w:type="dxa"/>
            <w:shd w:val="clear" w:color="auto" w:fill="66CCFF"/>
          </w:tcPr>
          <w:p w14:paraId="7FE002EA" w14:textId="7204DDCD" w:rsidR="009B1CD0" w:rsidRPr="00D15415" w:rsidRDefault="003503C8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lastRenderedPageBreak/>
              <w:t>D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- Signature </w:t>
            </w:r>
            <w:r w:rsidR="00660727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du marché ou de l’accord-cadre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par le 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titulaire individuel ou</w:t>
            </w:r>
            <w:r w:rsidR="00354C04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, en cas groupement, le mandataire dûment habilité ou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chaque membre du groupement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.</w:t>
            </w:r>
          </w:p>
        </w:tc>
      </w:tr>
    </w:tbl>
    <w:p w14:paraId="62F1396F" w14:textId="77777777" w:rsidR="009B1CD0" w:rsidRDefault="009B1CD0" w:rsidP="006C4338">
      <w:pPr>
        <w:tabs>
          <w:tab w:val="left" w:pos="851"/>
        </w:tabs>
        <w:jc w:val="both"/>
      </w:pPr>
    </w:p>
    <w:p w14:paraId="5B353E93" w14:textId="736508DB" w:rsidR="00332B12" w:rsidRDefault="003503C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 xml:space="preserve">1 – Signature du </w:t>
      </w:r>
      <w:r w:rsidR="00686CFC">
        <w:rPr>
          <w:rFonts w:ascii="Arial" w:hAnsi="Arial" w:cs="Arial"/>
          <w:b/>
          <w:sz w:val="22"/>
          <w:szCs w:val="22"/>
        </w:rPr>
        <w:t xml:space="preserve">marché </w:t>
      </w:r>
      <w:r w:rsidR="00686CFC" w:rsidRPr="00686CFC">
        <w:rPr>
          <w:rFonts w:ascii="Arial" w:hAnsi="Arial" w:cs="Arial"/>
          <w:b/>
          <w:sz w:val="22"/>
          <w:szCs w:val="22"/>
        </w:rPr>
        <w:t>par</w:t>
      </w:r>
      <w:r w:rsidR="00332B12">
        <w:rPr>
          <w:rFonts w:ascii="Arial" w:hAnsi="Arial" w:cs="Arial"/>
          <w:b/>
          <w:sz w:val="22"/>
          <w:szCs w:val="22"/>
        </w:rPr>
        <w:t xml:space="preserve"> le titulaire individuel :</w:t>
      </w:r>
    </w:p>
    <w:p w14:paraId="24AE72C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E5110BC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6334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89A15B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EF0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194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3C314F9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BE8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216E0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87EE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088886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86A3E1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EDCE826" w14:textId="6FBA2EE6" w:rsidR="00332B12" w:rsidRDefault="003503C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>2 – Signature du marché en cas de groupement :</w:t>
      </w:r>
    </w:p>
    <w:p w14:paraId="6BC2D3F1" w14:textId="77777777" w:rsidR="00332B12" w:rsidRDefault="00332B12" w:rsidP="006C4338">
      <w:pPr>
        <w:tabs>
          <w:tab w:val="left" w:pos="851"/>
        </w:tabs>
        <w:jc w:val="both"/>
      </w:pPr>
    </w:p>
    <w:p w14:paraId="2C49B219" w14:textId="77777777" w:rsidR="009B1CD0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533BE7">
        <w:rPr>
          <w:rFonts w:ascii="Arial" w:hAnsi="Arial" w:cs="Arial"/>
          <w:i/>
          <w:color w:val="70AD47"/>
          <w:sz w:val="18"/>
          <w:szCs w:val="18"/>
        </w:rPr>
        <w:t xml:space="preserve">(article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R2142-24</w:t>
      </w:r>
      <w:r w:rsidR="00533BE7">
        <w:rPr>
          <w:rFonts w:ascii="Arial" w:hAnsi="Arial" w:cs="Arial"/>
          <w:sz w:val="24"/>
          <w:szCs w:val="24"/>
        </w:rPr>
        <w:t xml:space="preserve">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du décret n°2018-1075 du 3 décembre 2018)</w:t>
      </w:r>
      <w:r w:rsidR="00036500">
        <w:rPr>
          <w:rFonts w:ascii="Arial" w:hAnsi="Arial" w:cs="Arial"/>
          <w:i/>
          <w:sz w:val="18"/>
          <w:szCs w:val="18"/>
        </w:rPr>
        <w:t> </w:t>
      </w:r>
      <w:r w:rsidR="00036500">
        <w:rPr>
          <w:rFonts w:ascii="Arial" w:hAnsi="Arial" w:cs="Arial"/>
          <w:sz w:val="18"/>
          <w:szCs w:val="18"/>
        </w:rPr>
        <w:t>:</w:t>
      </w:r>
    </w:p>
    <w:p w14:paraId="22423224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08A4660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3BAACAA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1B7EBCCB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681D72B6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4CC6AE72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7D1F2EB1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04F2FFE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F0E821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7D06376A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7288E041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08101C78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D20EEF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37DB0D0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r w:rsidR="002904AF">
        <w:rPr>
          <w:rFonts w:ascii="Arial" w:hAnsi="Arial" w:cs="Arial"/>
        </w:rPr>
        <w:t>pour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27F4DEED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7818E8E2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EAB2E8B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</w:t>
      </w:r>
      <w:r w:rsidR="0021527A">
        <w:rPr>
          <w:rFonts w:ascii="Arial" w:hAnsi="Arial" w:cs="Arial"/>
        </w:rPr>
        <w:t>ché public ou de l’accord-cadre</w:t>
      </w:r>
      <w:r>
        <w:rPr>
          <w:rFonts w:ascii="Arial" w:hAnsi="Arial" w:cs="Arial"/>
        </w:rPr>
        <w:t> ;</w:t>
      </w:r>
    </w:p>
    <w:p w14:paraId="382581DC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11F3960A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48CFAB30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14:paraId="61E73B0F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ED19A7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A20D121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803B47B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12FB630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E6D31AB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4E174C0E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ECD943E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donnent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5FBD029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71191C44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000000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  <w:t>donnent mandat au mandataire dans les conditions définies ci-dessous</w:t>
      </w:r>
      <w:r>
        <w:rPr>
          <w:rFonts w:ascii="Arial" w:hAnsi="Arial" w:cs="Arial"/>
        </w:rPr>
        <w:t> :</w:t>
      </w:r>
    </w:p>
    <w:p w14:paraId="6B5E4C7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1BA97E47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05E310D" w14:textId="77777777" w:rsidR="0021527A" w:rsidRDefault="0021527A" w:rsidP="006C4338">
      <w:pPr>
        <w:tabs>
          <w:tab w:val="left" w:pos="851"/>
        </w:tabs>
        <w:rPr>
          <w:rFonts w:ascii="Arial" w:hAnsi="Arial" w:cs="Arial"/>
        </w:rPr>
      </w:pPr>
    </w:p>
    <w:p w14:paraId="488C8F99" w14:textId="77777777" w:rsidR="0021527A" w:rsidRDefault="0021527A" w:rsidP="006F3DF9">
      <w:pPr>
        <w:tabs>
          <w:tab w:val="left" w:pos="851"/>
        </w:tabs>
        <w:rPr>
          <w:rFonts w:ascii="Arial" w:hAnsi="Arial" w:cs="Arial"/>
        </w:rPr>
      </w:pPr>
    </w:p>
    <w:p w14:paraId="536DAC2F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1736B7B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3EF1072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7556B92E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B0B1CC3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45B32D8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10378DF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A3F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491BDEC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DE4F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907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C350C86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40EED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1749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782BC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A1BAED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A2E3B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AA33C6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FDE9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62E9C8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30F090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2D9643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E6B80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45AE7E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53741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3E16B3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BE7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C1F7371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E800C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159FA0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D8B83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D9C73A4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60D4042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566EA1C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18300E9D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06AD59B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358135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24EB5B48" w14:textId="77777777" w:rsidR="009B1CD0" w:rsidRDefault="00AF2505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19AF19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15415" w14:paraId="181BD7ED" w14:textId="77777777">
        <w:tc>
          <w:tcPr>
            <w:tcW w:w="10277" w:type="dxa"/>
            <w:shd w:val="clear" w:color="auto" w:fill="66CCFF"/>
          </w:tcPr>
          <w:p w14:paraId="185F3909" w14:textId="04E5EC6F" w:rsidR="009B1CD0" w:rsidRPr="00D15415" w:rsidRDefault="003503C8" w:rsidP="008D51E1">
            <w:pPr>
              <w:pStyle w:val="Titre4"/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  <w:szCs w:val="22"/>
              </w:rPr>
              <w:t>E</w:t>
            </w:r>
            <w:r w:rsidR="008D51E1" w:rsidRPr="00D15415">
              <w:rPr>
                <w:sz w:val="28"/>
                <w:szCs w:val="22"/>
              </w:rPr>
              <w:t xml:space="preserve"> – Réponse de la CAF</w:t>
            </w:r>
            <w:r w:rsidR="006E1A62" w:rsidRPr="00D15415">
              <w:rPr>
                <w:sz w:val="28"/>
                <w:szCs w:val="22"/>
              </w:rPr>
              <w:t>.</w:t>
            </w:r>
          </w:p>
        </w:tc>
      </w:tr>
    </w:tbl>
    <w:p w14:paraId="7F3767C6" w14:textId="77777777" w:rsidR="009B1CD0" w:rsidRDefault="009B1CD0" w:rsidP="006C4338">
      <w:pPr>
        <w:tabs>
          <w:tab w:val="left" w:pos="851"/>
        </w:tabs>
      </w:pPr>
    </w:p>
    <w:p w14:paraId="0B951E7A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2BEF86C" w14:textId="3FE74A79" w:rsidR="00BB38D3" w:rsidRDefault="00BB38D3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La proposition est acceptée</w:t>
      </w:r>
      <w:r>
        <w:rPr>
          <w:rFonts w:ascii="Arial" w:hAnsi="Arial" w:cs="Times New Roman"/>
          <w:sz w:val="22"/>
          <w:szCs w:val="24"/>
          <w:lang w:eastAsia="fr-FR"/>
        </w:rPr>
        <w:t xml:space="preserve">, </w:t>
      </w:r>
      <w:r w:rsidRPr="00D15415">
        <w:rPr>
          <w:rFonts w:ascii="Arial" w:hAnsi="Arial" w:cs="Times New Roman"/>
          <w:sz w:val="22"/>
          <w:szCs w:val="24"/>
          <w:lang w:eastAsia="fr-FR"/>
        </w:rPr>
        <w:t>en Euros (unité monétaire d’exécution du marché)</w:t>
      </w:r>
      <w:r>
        <w:rPr>
          <w:rFonts w:ascii="Arial" w:hAnsi="Arial" w:cs="Times New Roman"/>
          <w:sz w:val="22"/>
          <w:szCs w:val="24"/>
          <w:lang w:eastAsia="fr-FR"/>
        </w:rPr>
        <w:t>,</w:t>
      </w:r>
    </w:p>
    <w:p w14:paraId="234D39BA" w14:textId="77777777" w:rsidR="003F6281" w:rsidRDefault="003F6281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</w:p>
    <w:p w14:paraId="64AC5D06" w14:textId="77777777" w:rsidR="003F6281" w:rsidRDefault="003F6281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</w:p>
    <w:p w14:paraId="3FB956C0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Pour le pouvoir adjudicateur,</w:t>
      </w:r>
    </w:p>
    <w:p w14:paraId="4441DB91" w14:textId="77777777" w:rsidR="003F6281" w:rsidRPr="00D15415" w:rsidRDefault="003F6281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2D911F05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Le Directeur de la CAF de la Guadeloupe,</w:t>
      </w:r>
      <w:r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B83CF5">
        <w:rPr>
          <w:rFonts w:ascii="Arial" w:hAnsi="Arial" w:cs="Times New Roman"/>
          <w:b/>
          <w:sz w:val="22"/>
          <w:szCs w:val="24"/>
          <w:lang w:eastAsia="fr-FR"/>
        </w:rPr>
        <w:t>Patrick DIVAD</w:t>
      </w:r>
    </w:p>
    <w:p w14:paraId="335FD863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7EFD1212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4DAB4103" w14:textId="77777777" w:rsidR="00A81B9F" w:rsidRDefault="00A81B9F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3DE9EF53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28F17D2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691B6DE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Signé le </w:t>
      </w:r>
      <w:r w:rsidRPr="00E42457">
        <w:rPr>
          <w:rFonts w:ascii="Arial" w:hAnsi="Arial" w:cs="Times New Roman"/>
          <w:sz w:val="22"/>
          <w:szCs w:val="24"/>
          <w:lang w:eastAsia="fr-FR"/>
        </w:rPr>
        <w:t>…………………………………</w:t>
      </w:r>
      <w:r w:rsidR="003F6281" w:rsidRPr="00E42457">
        <w:rPr>
          <w:rFonts w:ascii="Arial" w:hAnsi="Arial" w:cs="Times New Roman"/>
          <w:sz w:val="22"/>
          <w:szCs w:val="24"/>
          <w:lang w:eastAsia="fr-FR"/>
        </w:rPr>
        <w:t>à</w:t>
      </w:r>
      <w:r w:rsidR="003F6281" w:rsidRPr="00D15415">
        <w:rPr>
          <w:rFonts w:ascii="Arial" w:hAnsi="Arial" w:cs="Times New Roman"/>
          <w:color w:val="00B0F0"/>
          <w:sz w:val="22"/>
          <w:szCs w:val="24"/>
          <w:lang w:eastAsia="fr-FR"/>
        </w:rPr>
        <w:t xml:space="preserve"> </w:t>
      </w:r>
      <w:r w:rsidR="003F6281" w:rsidRPr="003F6281">
        <w:rPr>
          <w:rFonts w:ascii="Arial" w:hAnsi="Arial" w:cs="Times New Roman"/>
          <w:sz w:val="22"/>
          <w:szCs w:val="24"/>
          <w:lang w:eastAsia="fr-FR"/>
        </w:rPr>
        <w:t>Parc</w:t>
      </w:r>
      <w:r w:rsidRPr="00E42457">
        <w:rPr>
          <w:rFonts w:ascii="Arial" w:hAnsi="Arial" w:cs="Times New Roman"/>
          <w:sz w:val="22"/>
          <w:szCs w:val="24"/>
          <w:lang w:eastAsia="fr-FR"/>
        </w:rPr>
        <w:t xml:space="preserve"> d'Activités La Providence 97139 Les ABYMES</w:t>
      </w:r>
    </w:p>
    <w:p w14:paraId="2F214BD9" w14:textId="77777777" w:rsidR="009B1CD0" w:rsidRDefault="009B1CD0" w:rsidP="009B45B9">
      <w:pPr>
        <w:tabs>
          <w:tab w:val="left" w:pos="851"/>
        </w:tabs>
        <w:jc w:val="both"/>
      </w:pPr>
    </w:p>
    <w:p w14:paraId="2B679E92" w14:textId="77777777" w:rsidR="001B6F5E" w:rsidRDefault="001B6F5E" w:rsidP="009B45B9">
      <w:pPr>
        <w:tabs>
          <w:tab w:val="left" w:pos="851"/>
        </w:tabs>
        <w:jc w:val="both"/>
      </w:pPr>
    </w:p>
    <w:p w14:paraId="5C737DEB" w14:textId="77777777" w:rsidR="00A3727D" w:rsidRDefault="00A3727D" w:rsidP="00A3727D">
      <w:pPr>
        <w:tabs>
          <w:tab w:val="left" w:pos="851"/>
        </w:tabs>
        <w:rPr>
          <w:rFonts w:ascii="Arial" w:hAnsi="Arial" w:cs="Arial"/>
        </w:rPr>
      </w:pPr>
    </w:p>
    <w:p w14:paraId="55B28958" w14:textId="77777777" w:rsidR="00A3727D" w:rsidRDefault="00A3727D" w:rsidP="00A3727D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727D" w:rsidRPr="00AF2505" w14:paraId="2309ED30" w14:textId="77777777" w:rsidTr="007C0AAE">
        <w:tc>
          <w:tcPr>
            <w:tcW w:w="10277" w:type="dxa"/>
            <w:shd w:val="clear" w:color="auto" w:fill="66CCFF"/>
          </w:tcPr>
          <w:p w14:paraId="3D4BE12A" w14:textId="77777777" w:rsidR="00A3727D" w:rsidRPr="00AF2505" w:rsidRDefault="00A3727D" w:rsidP="007C0AAE">
            <w:pPr>
              <w:pStyle w:val="Titre4"/>
              <w:tabs>
                <w:tab w:val="left" w:pos="851"/>
              </w:tabs>
              <w:rPr>
                <w:sz w:val="28"/>
              </w:rPr>
            </w:pPr>
            <w:bookmarkStart w:id="1" w:name="_Hlk174427994"/>
            <w:r>
              <w:rPr>
                <w:sz w:val="28"/>
                <w:szCs w:val="22"/>
              </w:rPr>
              <w:t>F</w:t>
            </w:r>
            <w:r w:rsidRPr="00AF2505">
              <w:rPr>
                <w:sz w:val="28"/>
                <w:szCs w:val="22"/>
              </w:rPr>
              <w:t xml:space="preserve"> – Notification du marché ou de l’accord-cadre au titulaire.</w:t>
            </w:r>
          </w:p>
        </w:tc>
      </w:tr>
    </w:tbl>
    <w:bookmarkEnd w:id="1"/>
    <w:p w14:paraId="4EDD179D" w14:textId="77777777" w:rsidR="00A3727D" w:rsidRPr="00EB40F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  <w:r w:rsidRPr="00EB40FD"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  <w:t>Retour de la notification - Reçu, l’avis de réception électronique de la notification</w:t>
      </w:r>
    </w:p>
    <w:p w14:paraId="12DFBF53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CBB8C19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31FA76B8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70A9504D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A7A838C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413B1F9B" w14:textId="77777777" w:rsidR="001B6F5E" w:rsidRDefault="001B6F5E" w:rsidP="009B45B9">
      <w:pPr>
        <w:tabs>
          <w:tab w:val="left" w:pos="851"/>
        </w:tabs>
        <w:jc w:val="both"/>
      </w:pPr>
    </w:p>
    <w:sectPr w:rsidR="001B6F5E" w:rsidSect="007465A7">
      <w:pgSz w:w="11906" w:h="16838"/>
      <w:pgMar w:top="425" w:right="851" w:bottom="567" w:left="851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5D6C9" w14:textId="77777777" w:rsidR="00A743B0" w:rsidRDefault="00A743B0">
      <w:r>
        <w:separator/>
      </w:r>
    </w:p>
  </w:endnote>
  <w:endnote w:type="continuationSeparator" w:id="0">
    <w:p w14:paraId="50AC7BC5" w14:textId="77777777" w:rsidR="00A743B0" w:rsidRDefault="00A7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4F9F" w14:textId="5AD48F97" w:rsidR="00944FF2" w:rsidRPr="003A2B98" w:rsidRDefault="00956B71" w:rsidP="004D50E2">
    <w:pPr>
      <w:pStyle w:val="Pieddepage"/>
      <w:rPr>
        <w:caps/>
        <w:color w:val="4472C4"/>
      </w:rPr>
    </w:pPr>
    <w:r>
      <w:rPr>
        <w:i/>
        <w:color w:val="4472C4"/>
      </w:rPr>
      <w:t>A</w:t>
    </w:r>
    <w:r w:rsidR="00D57D16">
      <w:rPr>
        <w:i/>
        <w:color w:val="4472C4"/>
      </w:rPr>
      <w:t>ppel d’</w:t>
    </w:r>
    <w:r>
      <w:rPr>
        <w:i/>
        <w:color w:val="4472C4"/>
      </w:rPr>
      <w:t>O</w:t>
    </w:r>
    <w:r w:rsidR="00D57D16">
      <w:rPr>
        <w:i/>
        <w:color w:val="4472C4"/>
      </w:rPr>
      <w:t>ffres</w:t>
    </w:r>
    <w:r w:rsidR="00015655">
      <w:rPr>
        <w:i/>
        <w:color w:val="4472C4"/>
      </w:rPr>
      <w:t xml:space="preserve"> n°</w:t>
    </w:r>
    <w:r w:rsidR="00944FF2">
      <w:rPr>
        <w:i/>
        <w:caps/>
        <w:color w:val="4472C4"/>
      </w:rPr>
      <w:t>2</w:t>
    </w:r>
    <w:r w:rsidR="00C365BA">
      <w:rPr>
        <w:i/>
        <w:caps/>
        <w:color w:val="4472C4"/>
      </w:rPr>
      <w:t>5</w:t>
    </w:r>
    <w:r w:rsidR="00D57D16">
      <w:rPr>
        <w:i/>
        <w:caps/>
        <w:color w:val="4472C4"/>
      </w:rPr>
      <w:t xml:space="preserve"> </w:t>
    </w:r>
    <w:r>
      <w:rPr>
        <w:i/>
        <w:caps/>
        <w:color w:val="4472C4"/>
      </w:rPr>
      <w:t>AO</w:t>
    </w:r>
    <w:r w:rsidR="00D57D16">
      <w:rPr>
        <w:i/>
        <w:caps/>
        <w:color w:val="4472C4"/>
      </w:rPr>
      <w:t xml:space="preserve"> </w:t>
    </w:r>
    <w:r w:rsidR="00A81B9F">
      <w:rPr>
        <w:i/>
        <w:caps/>
        <w:color w:val="4472C4"/>
      </w:rPr>
      <w:t>00</w:t>
    </w:r>
    <w:r w:rsidR="00F15930">
      <w:rPr>
        <w:i/>
        <w:caps/>
        <w:color w:val="4472C4"/>
      </w:rPr>
      <w:t>11</w:t>
    </w:r>
    <w:r w:rsidR="00A81B9F">
      <w:rPr>
        <w:i/>
        <w:caps/>
        <w:color w:val="4472C4"/>
      </w:rPr>
      <w:t xml:space="preserve"> </w:t>
    </w:r>
    <w:r w:rsidR="00E62711">
      <w:rPr>
        <w:i/>
        <w:caps/>
        <w:color w:val="4472C4"/>
      </w:rPr>
      <w:t>–</w:t>
    </w:r>
    <w:r w:rsidR="001E02E3">
      <w:rPr>
        <w:i/>
        <w:caps/>
        <w:color w:val="4472C4"/>
      </w:rPr>
      <w:t xml:space="preserve"> </w:t>
    </w:r>
    <w:r w:rsidR="00564CE3">
      <w:rPr>
        <w:i/>
        <w:caps/>
        <w:color w:val="4472C4"/>
      </w:rPr>
      <w:t xml:space="preserve">AE </w:t>
    </w:r>
    <w:r w:rsidR="00D57D16">
      <w:rPr>
        <w:i/>
        <w:caps/>
        <w:color w:val="4472C4"/>
      </w:rPr>
      <w:t>–</w:t>
    </w:r>
    <w:r w:rsidR="00564CE3">
      <w:rPr>
        <w:i/>
        <w:caps/>
        <w:color w:val="4472C4"/>
      </w:rPr>
      <w:t xml:space="preserve"> </w:t>
    </w:r>
    <w:r w:rsidR="00D57D16">
      <w:rPr>
        <w:i/>
        <w:color w:val="4472C4"/>
      </w:rPr>
      <w:t>Mise à disposition de personnel à titre temporaire</w:t>
    </w:r>
    <w:r w:rsidR="00944FF2" w:rsidRPr="001E02E3">
      <w:rPr>
        <w:i/>
        <w:caps/>
        <w:color w:val="4472C4"/>
      </w:rPr>
      <w:tab/>
    </w:r>
    <w:r w:rsidR="00D57D16">
      <w:rPr>
        <w:i/>
        <w:caps/>
        <w:color w:val="4472C4"/>
      </w:rPr>
      <w:tab/>
    </w:r>
    <w:r w:rsidR="00944FF2">
      <w:rPr>
        <w:caps/>
        <w:color w:val="4472C4"/>
      </w:rPr>
      <w:tab/>
    </w:r>
    <w:r w:rsidR="00944FF2" w:rsidRPr="004A2D99">
      <w:rPr>
        <w:b/>
        <w:caps/>
        <w:color w:val="4472C4"/>
      </w:rPr>
      <w:fldChar w:fldCharType="begin"/>
    </w:r>
    <w:r w:rsidR="00944FF2" w:rsidRPr="004A2D99">
      <w:rPr>
        <w:b/>
        <w:caps/>
        <w:color w:val="4472C4"/>
      </w:rPr>
      <w:instrText>PAGE   \* MERGEFORMAT</w:instrText>
    </w:r>
    <w:r w:rsidR="00944FF2" w:rsidRPr="004A2D99">
      <w:rPr>
        <w:b/>
        <w:caps/>
        <w:color w:val="4472C4"/>
      </w:rPr>
      <w:fldChar w:fldCharType="separate"/>
    </w:r>
    <w:r w:rsidR="00015655">
      <w:rPr>
        <w:b/>
        <w:caps/>
        <w:noProof/>
        <w:color w:val="4472C4"/>
      </w:rPr>
      <w:t>4</w:t>
    </w:r>
    <w:r w:rsidR="00944FF2" w:rsidRPr="004A2D99">
      <w:rPr>
        <w:b/>
        <w:caps/>
        <w:color w:val="4472C4"/>
      </w:rPr>
      <w:fldChar w:fldCharType="end"/>
    </w:r>
    <w:r w:rsidR="00944FF2" w:rsidRPr="004A2D99">
      <w:rPr>
        <w:b/>
        <w:caps/>
        <w:color w:val="4472C4"/>
      </w:rPr>
      <w:t>/</w:t>
    </w:r>
    <w:r w:rsidR="00EA50FD">
      <w:rPr>
        <w:b/>
        <w:caps/>
        <w:color w:val="4472C4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4DCD" w14:textId="36CC8165" w:rsidR="00956B71" w:rsidRDefault="00890B5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391823" wp14:editId="28069A76">
              <wp:simplePos x="0" y="0"/>
              <wp:positionH relativeFrom="column">
                <wp:posOffset>2259965</wp:posOffset>
              </wp:positionH>
              <wp:positionV relativeFrom="paragraph">
                <wp:posOffset>-101600</wp:posOffset>
              </wp:positionV>
              <wp:extent cx="1885950" cy="0"/>
              <wp:effectExtent l="0" t="0" r="0" b="0"/>
              <wp:wrapNone/>
              <wp:docPr id="1" name="Connecteur droi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8859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89D396" id="Connecteur droit 2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95pt,-8pt" to="326.4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" strokecolor="#4f81bd" strokeweight="2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F07C65" wp14:editId="2770CACC">
              <wp:simplePos x="0" y="0"/>
              <wp:positionH relativeFrom="column">
                <wp:posOffset>5728335</wp:posOffset>
              </wp:positionH>
              <wp:positionV relativeFrom="paragraph">
                <wp:posOffset>-100965</wp:posOffset>
              </wp:positionV>
              <wp:extent cx="105410" cy="104775"/>
              <wp:effectExtent l="0" t="0" r="0" b="0"/>
              <wp:wrapNone/>
              <wp:docPr id="29" name="Ellips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5410" cy="10477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023CF82" id="Ellipse 27" o:spid="_x0000_s1026" style="position:absolute;margin-left:451.05pt;margin-top:-7.95pt;width:8.3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" fillcolor="#4f81bd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2F3CC5" wp14:editId="5494D236">
              <wp:simplePos x="0" y="0"/>
              <wp:positionH relativeFrom="column">
                <wp:posOffset>6011545</wp:posOffset>
              </wp:positionH>
              <wp:positionV relativeFrom="paragraph">
                <wp:posOffset>-173355</wp:posOffset>
              </wp:positionV>
              <wp:extent cx="184785" cy="182880"/>
              <wp:effectExtent l="0" t="0" r="0" b="0"/>
              <wp:wrapNone/>
              <wp:docPr id="2" name="Ellips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18288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CF1D49A" id="Ellipse 25" o:spid="_x0000_s1026" style="position:absolute;margin-left:473.35pt;margin-top:-13.65pt;width:14.5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" fillcolor="#9bbb59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1382E4" wp14:editId="18A1ED25">
              <wp:simplePos x="0" y="0"/>
              <wp:positionH relativeFrom="column">
                <wp:posOffset>6350635</wp:posOffset>
              </wp:positionH>
              <wp:positionV relativeFrom="paragraph">
                <wp:posOffset>-306070</wp:posOffset>
              </wp:positionV>
              <wp:extent cx="316865" cy="313690"/>
              <wp:effectExtent l="0" t="0" r="0" b="0"/>
              <wp:wrapNone/>
              <wp:docPr id="3" name="El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6865" cy="313690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DED084A" id="Ellipse 26" o:spid="_x0000_s1026" style="position:absolute;margin-left:500.05pt;margin-top:-24.1pt;width:24.9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" fillcolor="#ff8040" stroked="f" strokeweight="1pt">
              <v:stroke joinstyle="miter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AB250" w14:textId="77777777" w:rsidR="00A743B0" w:rsidRDefault="00A743B0">
      <w:r>
        <w:separator/>
      </w:r>
    </w:p>
  </w:footnote>
  <w:footnote w:type="continuationSeparator" w:id="0">
    <w:p w14:paraId="0FF52DAB" w14:textId="77777777" w:rsidR="00A743B0" w:rsidRDefault="00A7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52FB" w14:textId="77777777" w:rsidR="00944FF2" w:rsidRPr="007C3C10" w:rsidRDefault="00944FF2" w:rsidP="00D23222">
    <w:pPr>
      <w:pStyle w:val="En-tte"/>
      <w:ind w:firstLine="567"/>
      <w:rPr>
        <w:i/>
      </w:rPr>
    </w:pPr>
    <w:r w:rsidRPr="007C3C10">
      <w:rPr>
        <w:i/>
      </w:rPr>
      <w:t>Caf Guadeloupe</w:t>
    </w:r>
    <w:r w:rsidRPr="007C3C10">
      <w:rPr>
        <w:i/>
      </w:rPr>
      <w:tab/>
    </w:r>
    <w:r w:rsidRPr="007C3C10">
      <w:rPr>
        <w:i/>
      </w:rPr>
      <w:tab/>
      <w:t>Acte d’engagement</w:t>
    </w:r>
  </w:p>
  <w:p w14:paraId="08572FDE" w14:textId="77777777" w:rsidR="00944FF2" w:rsidRPr="007C3C10" w:rsidRDefault="00944FF2">
    <w:pPr>
      <w:pStyle w:val="En-tte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B2D6" w14:textId="453BCF7A" w:rsidR="00956B71" w:rsidRDefault="00890B5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6FBDED" wp14:editId="50E7113A">
              <wp:simplePos x="0" y="0"/>
              <wp:positionH relativeFrom="column">
                <wp:posOffset>879475</wp:posOffset>
              </wp:positionH>
              <wp:positionV relativeFrom="paragraph">
                <wp:posOffset>1212215</wp:posOffset>
              </wp:positionV>
              <wp:extent cx="3888105" cy="0"/>
              <wp:effectExtent l="0" t="0" r="0" b="0"/>
              <wp:wrapNone/>
              <wp:docPr id="34" name="Connecteur droi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8881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6B3599" id="Connecteur droit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25pt,95.45pt" to="375.4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" strokecolor="#02457a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3345DE0" wp14:editId="199E73A2">
              <wp:simplePos x="0" y="0"/>
              <wp:positionH relativeFrom="column">
                <wp:posOffset>5558790</wp:posOffset>
              </wp:positionH>
              <wp:positionV relativeFrom="paragraph">
                <wp:posOffset>1628775</wp:posOffset>
              </wp:positionV>
              <wp:extent cx="187325" cy="194945"/>
              <wp:effectExtent l="0" t="0" r="0" b="0"/>
              <wp:wrapNone/>
              <wp:docPr id="40" name="Ellips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325" cy="194945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B3C955" id="Ellipse 16" o:spid="_x0000_s1026" style="position:absolute;margin-left:437.7pt;margin-top:128.25pt;width:14.75pt;height:1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" fillcolor="#97cac0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A8002DA" wp14:editId="2F400F30">
              <wp:simplePos x="0" y="0"/>
              <wp:positionH relativeFrom="column">
                <wp:posOffset>1732280</wp:posOffset>
              </wp:positionH>
              <wp:positionV relativeFrom="paragraph">
                <wp:posOffset>1292860</wp:posOffset>
              </wp:positionV>
              <wp:extent cx="4928870" cy="22860"/>
              <wp:effectExtent l="0" t="0" r="0" b="0"/>
              <wp:wrapNone/>
              <wp:docPr id="32" name="Connecteur droi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92887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6F960C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8FE455" id="Connecteur droit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4pt,101.8pt" to="524.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" strokecolor="#6f960c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ABA957D" wp14:editId="414BF922">
              <wp:simplePos x="0" y="0"/>
              <wp:positionH relativeFrom="column">
                <wp:posOffset>2338705</wp:posOffset>
              </wp:positionH>
              <wp:positionV relativeFrom="paragraph">
                <wp:posOffset>1727200</wp:posOffset>
              </wp:positionV>
              <wp:extent cx="3432810" cy="0"/>
              <wp:effectExtent l="0" t="0" r="0" b="0"/>
              <wp:wrapNone/>
              <wp:docPr id="35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4328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97CAC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CEDB0D" id="Connecteur droit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15pt,136pt" to="454.45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" strokecolor="#97cac0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8787A43" wp14:editId="1621A576">
              <wp:simplePos x="0" y="0"/>
              <wp:positionH relativeFrom="column">
                <wp:posOffset>3353435</wp:posOffset>
              </wp:positionH>
              <wp:positionV relativeFrom="paragraph">
                <wp:posOffset>2136140</wp:posOffset>
              </wp:positionV>
              <wp:extent cx="1715135" cy="0"/>
              <wp:effectExtent l="0" t="0" r="0" b="0"/>
              <wp:wrapNone/>
              <wp:docPr id="41" name="Connecteur droi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51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4B56BB" id="Connecteur droit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05pt,168.2pt" to="399.1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" strokecolor="#02457a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701248" behindDoc="0" locked="0" layoutInCell="1" allowOverlap="1" wp14:anchorId="35DA3DC7" wp14:editId="0E769CFC">
          <wp:simplePos x="0" y="0"/>
          <wp:positionH relativeFrom="column">
            <wp:posOffset>5827395</wp:posOffset>
          </wp:positionH>
          <wp:positionV relativeFrom="paragraph">
            <wp:posOffset>-161925</wp:posOffset>
          </wp:positionV>
          <wp:extent cx="644525" cy="1228090"/>
          <wp:effectExtent l="19050" t="19050" r="317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122809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7667051" wp14:editId="30D9CD06">
              <wp:simplePos x="0" y="0"/>
              <wp:positionH relativeFrom="column">
                <wp:posOffset>2942590</wp:posOffset>
              </wp:positionH>
              <wp:positionV relativeFrom="paragraph">
                <wp:posOffset>1929765</wp:posOffset>
              </wp:positionV>
              <wp:extent cx="2433320" cy="148590"/>
              <wp:effectExtent l="0" t="0" r="0" b="0"/>
              <wp:wrapNone/>
              <wp:docPr id="4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3320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9803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BE11E0" id="Rectangle 21" o:spid="_x0000_s1026" style="position:absolute;margin-left:231.7pt;margin-top:151.95pt;width:191.6pt;height:1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" stroked="f" strokeweight="1pt">
              <v:fill opacity="58853f"/>
            </v:rect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8F05624" wp14:editId="1E8E6CF6">
              <wp:simplePos x="0" y="0"/>
              <wp:positionH relativeFrom="column">
                <wp:posOffset>1784985</wp:posOffset>
              </wp:positionH>
              <wp:positionV relativeFrom="paragraph">
                <wp:posOffset>2030095</wp:posOffset>
              </wp:positionV>
              <wp:extent cx="108585" cy="109220"/>
              <wp:effectExtent l="0" t="0" r="0" b="0"/>
              <wp:wrapNone/>
              <wp:docPr id="44" name="Ellips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585" cy="109220"/>
                      </a:xfrm>
                      <a:prstGeom prst="ellipse">
                        <a:avLst/>
                      </a:prstGeom>
                      <a:solidFill>
                        <a:srgbClr val="0245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30F02EA" id="Ellipse 20" o:spid="_x0000_s1026" style="position:absolute;margin-left:140.55pt;margin-top:159.85pt;width:8.55pt;height: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" fillcolor="#02457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54C66E6" wp14:editId="4B1153F0">
              <wp:simplePos x="0" y="0"/>
              <wp:positionH relativeFrom="column">
                <wp:posOffset>6087110</wp:posOffset>
              </wp:positionH>
              <wp:positionV relativeFrom="paragraph">
                <wp:posOffset>1456055</wp:posOffset>
              </wp:positionV>
              <wp:extent cx="109220" cy="109855"/>
              <wp:effectExtent l="0" t="0" r="0" b="0"/>
              <wp:wrapNone/>
              <wp:docPr id="43" name="Ellips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2668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97BBBD5" id="Ellipse 19" o:spid="_x0000_s1026" style="position:absolute;margin-left:479.3pt;margin-top:114.65pt;width:8.6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" fillcolor="#26683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A952A09" wp14:editId="02005FCC">
              <wp:simplePos x="0" y="0"/>
              <wp:positionH relativeFrom="column">
                <wp:posOffset>5990590</wp:posOffset>
              </wp:positionH>
              <wp:positionV relativeFrom="paragraph">
                <wp:posOffset>570230</wp:posOffset>
              </wp:positionV>
              <wp:extent cx="194310" cy="1364615"/>
              <wp:effectExtent l="0" t="0" r="0" b="0"/>
              <wp:wrapNone/>
              <wp:docPr id="42" name="Connecteur droi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94310" cy="136461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804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8A7B93" id="Connecteur droit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7pt,44.9pt" to="487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" strokecolor="#ff8040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0E8B969" wp14:editId="09A3A306">
              <wp:simplePos x="0" y="0"/>
              <wp:positionH relativeFrom="column">
                <wp:posOffset>2423795</wp:posOffset>
              </wp:positionH>
              <wp:positionV relativeFrom="paragraph">
                <wp:posOffset>825500</wp:posOffset>
              </wp:positionV>
              <wp:extent cx="141605" cy="151130"/>
              <wp:effectExtent l="0" t="0" r="0" b="0"/>
              <wp:wrapNone/>
              <wp:docPr id="39" name="Ellips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605" cy="151130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A5E6B62" id="Ellipse 15" o:spid="_x0000_s1026" style="position:absolute;margin-left:190.85pt;margin-top:65pt;width:11.15pt;height:1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" fillcolor="#97cac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29CC068" wp14:editId="18373966">
              <wp:simplePos x="0" y="0"/>
              <wp:positionH relativeFrom="column">
                <wp:posOffset>1978025</wp:posOffset>
              </wp:positionH>
              <wp:positionV relativeFrom="paragraph">
                <wp:posOffset>1206500</wp:posOffset>
              </wp:positionV>
              <wp:extent cx="187960" cy="194945"/>
              <wp:effectExtent l="0" t="0" r="0" b="0"/>
              <wp:wrapNone/>
              <wp:docPr id="38" name="Ellips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960" cy="19494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1EB3FC1" id="Ellipse 14" o:spid="_x0000_s1026" style="position:absolute;margin-left:155.75pt;margin-top:95pt;width:14.8pt;height:1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" fillcolor="#4f81bd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70E7918" wp14:editId="6B62C183">
              <wp:simplePos x="0" y="0"/>
              <wp:positionH relativeFrom="column">
                <wp:posOffset>4148455</wp:posOffset>
              </wp:positionH>
              <wp:positionV relativeFrom="paragraph">
                <wp:posOffset>266700</wp:posOffset>
              </wp:positionV>
              <wp:extent cx="93980" cy="1247140"/>
              <wp:effectExtent l="0" t="0" r="0" b="0"/>
              <wp:wrapNone/>
              <wp:docPr id="37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93980" cy="124714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B39ED6" id="Connecteur droit 1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21pt" to="334.05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" strokecolor="#9bbb59" strokeweight="2.2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47FB2AC" wp14:editId="30336944">
              <wp:simplePos x="0" y="0"/>
              <wp:positionH relativeFrom="column">
                <wp:posOffset>2082800</wp:posOffset>
              </wp:positionH>
              <wp:positionV relativeFrom="paragraph">
                <wp:posOffset>1964690</wp:posOffset>
              </wp:positionV>
              <wp:extent cx="1714500" cy="0"/>
              <wp:effectExtent l="0" t="0" r="0" b="0"/>
              <wp:wrapNone/>
              <wp:docPr id="36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6EB89A" id="Connecteur droit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pt,154.7pt" to="299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" strokecolor="#4f81bd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87F62E5" wp14:editId="2A0BADFE">
              <wp:simplePos x="0" y="0"/>
              <wp:positionH relativeFrom="column">
                <wp:posOffset>3608070</wp:posOffset>
              </wp:positionH>
              <wp:positionV relativeFrom="paragraph">
                <wp:posOffset>338455</wp:posOffset>
              </wp:positionV>
              <wp:extent cx="109220" cy="109855"/>
              <wp:effectExtent l="0" t="0" r="0" b="0"/>
              <wp:wrapNone/>
              <wp:docPr id="33" name="Ellips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163CDA0" id="Ellipse 9" o:spid="_x0000_s1026" style="position:absolute;margin-left:284.1pt;margin-top:26.65pt;width:8.6pt;height: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" fillcolor="#ff804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0EADE88" wp14:editId="16B17559">
              <wp:simplePos x="0" y="0"/>
              <wp:positionH relativeFrom="column">
                <wp:posOffset>2461895</wp:posOffset>
              </wp:positionH>
              <wp:positionV relativeFrom="paragraph">
                <wp:posOffset>338455</wp:posOffset>
              </wp:positionV>
              <wp:extent cx="121285" cy="2174240"/>
              <wp:effectExtent l="0" t="0" r="0" b="0"/>
              <wp:wrapNone/>
              <wp:docPr id="3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21285" cy="21742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9D5C9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F186E9" id="Connecteur droit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5pt,26.65pt" to="203.4pt,1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" strokecolor="#89d5c9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664384" behindDoc="0" locked="0" layoutInCell="1" allowOverlap="1" wp14:anchorId="261854E7" wp14:editId="6462BE61">
          <wp:simplePos x="0" y="0"/>
          <wp:positionH relativeFrom="column">
            <wp:posOffset>-406400</wp:posOffset>
          </wp:positionH>
          <wp:positionV relativeFrom="paragraph">
            <wp:posOffset>-161925</wp:posOffset>
          </wp:positionV>
          <wp:extent cx="1405890" cy="122872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ABF03CA"/>
    <w:multiLevelType w:val="hybridMultilevel"/>
    <w:tmpl w:val="13B67E9E"/>
    <w:lvl w:ilvl="0" w:tplc="991A1ED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C1A15"/>
    <w:multiLevelType w:val="singleLevel"/>
    <w:tmpl w:val="7A884E3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7FE424A"/>
    <w:multiLevelType w:val="hybridMultilevel"/>
    <w:tmpl w:val="51D4A738"/>
    <w:lvl w:ilvl="0" w:tplc="D512C4B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058C5"/>
    <w:multiLevelType w:val="hybridMultilevel"/>
    <w:tmpl w:val="846A5394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47FF7"/>
    <w:multiLevelType w:val="hybridMultilevel"/>
    <w:tmpl w:val="0C3C9AB8"/>
    <w:lvl w:ilvl="0" w:tplc="031C9AC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74650"/>
    <w:multiLevelType w:val="hybridMultilevel"/>
    <w:tmpl w:val="CFDA8CB6"/>
    <w:lvl w:ilvl="0" w:tplc="BDB6A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8055F"/>
    <w:multiLevelType w:val="hybridMultilevel"/>
    <w:tmpl w:val="B9B83C8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756F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8833153">
    <w:abstractNumId w:val="0"/>
  </w:num>
  <w:num w:numId="2" w16cid:durableId="1277100399">
    <w:abstractNumId w:val="1"/>
  </w:num>
  <w:num w:numId="3" w16cid:durableId="732311678">
    <w:abstractNumId w:val="2"/>
  </w:num>
  <w:num w:numId="4" w16cid:durableId="492723220">
    <w:abstractNumId w:val="10"/>
  </w:num>
  <w:num w:numId="5" w16cid:durableId="882837730">
    <w:abstractNumId w:val="9"/>
  </w:num>
  <w:num w:numId="6" w16cid:durableId="1980187102">
    <w:abstractNumId w:val="12"/>
  </w:num>
  <w:num w:numId="7" w16cid:durableId="866215269">
    <w:abstractNumId w:val="0"/>
  </w:num>
  <w:num w:numId="8" w16cid:durableId="417404353">
    <w:abstractNumId w:val="4"/>
    <w:lvlOverride w:ilvl="0">
      <w:startOverride w:val="1"/>
    </w:lvlOverride>
  </w:num>
  <w:num w:numId="9" w16cid:durableId="1032923922">
    <w:abstractNumId w:val="6"/>
  </w:num>
  <w:num w:numId="10" w16cid:durableId="2072386263">
    <w:abstractNumId w:val="11"/>
  </w:num>
  <w:num w:numId="11" w16cid:durableId="1596749643">
    <w:abstractNumId w:val="7"/>
  </w:num>
  <w:num w:numId="12" w16cid:durableId="1319919947">
    <w:abstractNumId w:val="0"/>
  </w:num>
  <w:num w:numId="13" w16cid:durableId="1229682072">
    <w:abstractNumId w:val="0"/>
  </w:num>
  <w:num w:numId="14" w16cid:durableId="593324457">
    <w:abstractNumId w:val="0"/>
  </w:num>
  <w:num w:numId="15" w16cid:durableId="1172798621">
    <w:abstractNumId w:val="8"/>
  </w:num>
  <w:num w:numId="16" w16cid:durableId="1917203207">
    <w:abstractNumId w:val="3"/>
  </w:num>
  <w:num w:numId="17" w16cid:durableId="1660572441">
    <w:abstractNumId w:val="0"/>
  </w:num>
  <w:num w:numId="18" w16cid:durableId="845680628">
    <w:abstractNumId w:val="0"/>
  </w:num>
  <w:num w:numId="19" w16cid:durableId="1601447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0A16"/>
    <w:rsid w:val="000056B1"/>
    <w:rsid w:val="00015655"/>
    <w:rsid w:val="00030E1A"/>
    <w:rsid w:val="00035CEB"/>
    <w:rsid w:val="00036500"/>
    <w:rsid w:val="00061554"/>
    <w:rsid w:val="000737FD"/>
    <w:rsid w:val="00087EA9"/>
    <w:rsid w:val="000A030E"/>
    <w:rsid w:val="000A2E05"/>
    <w:rsid w:val="000E0020"/>
    <w:rsid w:val="0010249B"/>
    <w:rsid w:val="00117664"/>
    <w:rsid w:val="001236A6"/>
    <w:rsid w:val="00147B8C"/>
    <w:rsid w:val="00155DB3"/>
    <w:rsid w:val="001640A1"/>
    <w:rsid w:val="00165885"/>
    <w:rsid w:val="00166B56"/>
    <w:rsid w:val="00183BE8"/>
    <w:rsid w:val="00186F4F"/>
    <w:rsid w:val="001A15B8"/>
    <w:rsid w:val="001A41AD"/>
    <w:rsid w:val="001B6F5E"/>
    <w:rsid w:val="001C2254"/>
    <w:rsid w:val="001C40C0"/>
    <w:rsid w:val="001C733C"/>
    <w:rsid w:val="001C738B"/>
    <w:rsid w:val="001D1D38"/>
    <w:rsid w:val="001D5086"/>
    <w:rsid w:val="001E02E3"/>
    <w:rsid w:val="001E7EA1"/>
    <w:rsid w:val="001F0A80"/>
    <w:rsid w:val="0021527A"/>
    <w:rsid w:val="0021797C"/>
    <w:rsid w:val="00225A1A"/>
    <w:rsid w:val="00233491"/>
    <w:rsid w:val="00235DAB"/>
    <w:rsid w:val="002500B3"/>
    <w:rsid w:val="00254E82"/>
    <w:rsid w:val="002637AF"/>
    <w:rsid w:val="002674ED"/>
    <w:rsid w:val="00276981"/>
    <w:rsid w:val="00284AF5"/>
    <w:rsid w:val="002904AF"/>
    <w:rsid w:val="002C2CA3"/>
    <w:rsid w:val="002C4B3E"/>
    <w:rsid w:val="002C79D6"/>
    <w:rsid w:val="002D17BC"/>
    <w:rsid w:val="003157A4"/>
    <w:rsid w:val="003166CA"/>
    <w:rsid w:val="003173CA"/>
    <w:rsid w:val="0032360E"/>
    <w:rsid w:val="00323EE6"/>
    <w:rsid w:val="00326CFE"/>
    <w:rsid w:val="00332435"/>
    <w:rsid w:val="00332B12"/>
    <w:rsid w:val="003503C8"/>
    <w:rsid w:val="00350BC2"/>
    <w:rsid w:val="0035370C"/>
    <w:rsid w:val="00354C04"/>
    <w:rsid w:val="00364939"/>
    <w:rsid w:val="00366ED5"/>
    <w:rsid w:val="003670DF"/>
    <w:rsid w:val="00373C68"/>
    <w:rsid w:val="00373D03"/>
    <w:rsid w:val="0037654A"/>
    <w:rsid w:val="00385E76"/>
    <w:rsid w:val="003A2B98"/>
    <w:rsid w:val="003C6ABF"/>
    <w:rsid w:val="003D7192"/>
    <w:rsid w:val="003E6410"/>
    <w:rsid w:val="003F029C"/>
    <w:rsid w:val="003F6281"/>
    <w:rsid w:val="00411B9F"/>
    <w:rsid w:val="00414B2A"/>
    <w:rsid w:val="00415007"/>
    <w:rsid w:val="00422217"/>
    <w:rsid w:val="0043706E"/>
    <w:rsid w:val="0044597F"/>
    <w:rsid w:val="00447C2F"/>
    <w:rsid w:val="00483939"/>
    <w:rsid w:val="00483A66"/>
    <w:rsid w:val="004A2D99"/>
    <w:rsid w:val="004A3ED4"/>
    <w:rsid w:val="004A7169"/>
    <w:rsid w:val="004B2C54"/>
    <w:rsid w:val="004C4E79"/>
    <w:rsid w:val="004D50E2"/>
    <w:rsid w:val="004E3DF7"/>
    <w:rsid w:val="004E75A6"/>
    <w:rsid w:val="00514DAF"/>
    <w:rsid w:val="005304C1"/>
    <w:rsid w:val="00532EC7"/>
    <w:rsid w:val="00533BE7"/>
    <w:rsid w:val="00541CA3"/>
    <w:rsid w:val="005467C3"/>
    <w:rsid w:val="005477FF"/>
    <w:rsid w:val="00550EB4"/>
    <w:rsid w:val="00551364"/>
    <w:rsid w:val="005546A9"/>
    <w:rsid w:val="005556E6"/>
    <w:rsid w:val="00562B14"/>
    <w:rsid w:val="00564CE3"/>
    <w:rsid w:val="005829DB"/>
    <w:rsid w:val="005846FB"/>
    <w:rsid w:val="005979E8"/>
    <w:rsid w:val="005A4A3B"/>
    <w:rsid w:val="005A4CB5"/>
    <w:rsid w:val="005E15DD"/>
    <w:rsid w:val="005F0B6A"/>
    <w:rsid w:val="005F4DBD"/>
    <w:rsid w:val="0061068C"/>
    <w:rsid w:val="00612354"/>
    <w:rsid w:val="006301D4"/>
    <w:rsid w:val="006331D6"/>
    <w:rsid w:val="00633FBB"/>
    <w:rsid w:val="00636DFC"/>
    <w:rsid w:val="0064560F"/>
    <w:rsid w:val="00653810"/>
    <w:rsid w:val="00660727"/>
    <w:rsid w:val="00674A26"/>
    <w:rsid w:val="00674BC6"/>
    <w:rsid w:val="00684B59"/>
    <w:rsid w:val="00686CFC"/>
    <w:rsid w:val="00693842"/>
    <w:rsid w:val="00695CF5"/>
    <w:rsid w:val="006A64A0"/>
    <w:rsid w:val="006B7807"/>
    <w:rsid w:val="006C4338"/>
    <w:rsid w:val="006D1680"/>
    <w:rsid w:val="006D7EE4"/>
    <w:rsid w:val="006E1A62"/>
    <w:rsid w:val="006E43A5"/>
    <w:rsid w:val="006F06A2"/>
    <w:rsid w:val="006F0762"/>
    <w:rsid w:val="006F3DF9"/>
    <w:rsid w:val="006F65CB"/>
    <w:rsid w:val="007060E5"/>
    <w:rsid w:val="00710F86"/>
    <w:rsid w:val="00710FD6"/>
    <w:rsid w:val="007153E8"/>
    <w:rsid w:val="00716136"/>
    <w:rsid w:val="00732AFA"/>
    <w:rsid w:val="007465A7"/>
    <w:rsid w:val="00757151"/>
    <w:rsid w:val="00763B4F"/>
    <w:rsid w:val="00765F92"/>
    <w:rsid w:val="00774D87"/>
    <w:rsid w:val="007909E0"/>
    <w:rsid w:val="007942C7"/>
    <w:rsid w:val="0079785C"/>
    <w:rsid w:val="007A0A95"/>
    <w:rsid w:val="007A786F"/>
    <w:rsid w:val="007B431A"/>
    <w:rsid w:val="007B6B4E"/>
    <w:rsid w:val="007C3C10"/>
    <w:rsid w:val="007C71DA"/>
    <w:rsid w:val="007D7A65"/>
    <w:rsid w:val="007F68A6"/>
    <w:rsid w:val="00830AF7"/>
    <w:rsid w:val="0083205E"/>
    <w:rsid w:val="0083500F"/>
    <w:rsid w:val="00840E9F"/>
    <w:rsid w:val="00844DAA"/>
    <w:rsid w:val="00845F42"/>
    <w:rsid w:val="00853C26"/>
    <w:rsid w:val="00856AD3"/>
    <w:rsid w:val="00865CC3"/>
    <w:rsid w:val="00880A88"/>
    <w:rsid w:val="008815DF"/>
    <w:rsid w:val="00881EB5"/>
    <w:rsid w:val="00883423"/>
    <w:rsid w:val="00890B54"/>
    <w:rsid w:val="00891652"/>
    <w:rsid w:val="008C3F93"/>
    <w:rsid w:val="008C740D"/>
    <w:rsid w:val="008D51E1"/>
    <w:rsid w:val="008E04F6"/>
    <w:rsid w:val="008E074F"/>
    <w:rsid w:val="008F74F4"/>
    <w:rsid w:val="00904E2B"/>
    <w:rsid w:val="00910ABC"/>
    <w:rsid w:val="0091166C"/>
    <w:rsid w:val="00934503"/>
    <w:rsid w:val="009349AE"/>
    <w:rsid w:val="00944FF2"/>
    <w:rsid w:val="00945E97"/>
    <w:rsid w:val="00951A50"/>
    <w:rsid w:val="00956B71"/>
    <w:rsid w:val="00961D6E"/>
    <w:rsid w:val="00962C39"/>
    <w:rsid w:val="00962FDE"/>
    <w:rsid w:val="0096737B"/>
    <w:rsid w:val="00983FF3"/>
    <w:rsid w:val="00996534"/>
    <w:rsid w:val="009A1F15"/>
    <w:rsid w:val="009A5085"/>
    <w:rsid w:val="009A6041"/>
    <w:rsid w:val="009A6D0E"/>
    <w:rsid w:val="009B051F"/>
    <w:rsid w:val="009B1CD0"/>
    <w:rsid w:val="009B45B9"/>
    <w:rsid w:val="009C459F"/>
    <w:rsid w:val="009C4E52"/>
    <w:rsid w:val="009C58D3"/>
    <w:rsid w:val="009D056F"/>
    <w:rsid w:val="009D08DF"/>
    <w:rsid w:val="009D5D56"/>
    <w:rsid w:val="009D7542"/>
    <w:rsid w:val="009E7FC8"/>
    <w:rsid w:val="00A129DB"/>
    <w:rsid w:val="00A167F5"/>
    <w:rsid w:val="00A20BEC"/>
    <w:rsid w:val="00A35232"/>
    <w:rsid w:val="00A3727D"/>
    <w:rsid w:val="00A416C1"/>
    <w:rsid w:val="00A518DF"/>
    <w:rsid w:val="00A527E8"/>
    <w:rsid w:val="00A743B0"/>
    <w:rsid w:val="00A77B2F"/>
    <w:rsid w:val="00A81B9F"/>
    <w:rsid w:val="00A8489B"/>
    <w:rsid w:val="00A93878"/>
    <w:rsid w:val="00AA0D80"/>
    <w:rsid w:val="00AB2ADC"/>
    <w:rsid w:val="00AB4793"/>
    <w:rsid w:val="00AC011B"/>
    <w:rsid w:val="00AC709F"/>
    <w:rsid w:val="00AC7838"/>
    <w:rsid w:val="00AD4D5E"/>
    <w:rsid w:val="00AD7EF1"/>
    <w:rsid w:val="00AE382C"/>
    <w:rsid w:val="00AE7831"/>
    <w:rsid w:val="00AF02FB"/>
    <w:rsid w:val="00AF2505"/>
    <w:rsid w:val="00B0134D"/>
    <w:rsid w:val="00B054DA"/>
    <w:rsid w:val="00B072F0"/>
    <w:rsid w:val="00B21569"/>
    <w:rsid w:val="00B45337"/>
    <w:rsid w:val="00B50ED0"/>
    <w:rsid w:val="00B51D00"/>
    <w:rsid w:val="00B54328"/>
    <w:rsid w:val="00B54DB1"/>
    <w:rsid w:val="00B77BA1"/>
    <w:rsid w:val="00B8357A"/>
    <w:rsid w:val="00B83CF5"/>
    <w:rsid w:val="00B87564"/>
    <w:rsid w:val="00B960CE"/>
    <w:rsid w:val="00B9786D"/>
    <w:rsid w:val="00BA44E5"/>
    <w:rsid w:val="00BB38D3"/>
    <w:rsid w:val="00BE6078"/>
    <w:rsid w:val="00C365BA"/>
    <w:rsid w:val="00C4234B"/>
    <w:rsid w:val="00C5142C"/>
    <w:rsid w:val="00C572F6"/>
    <w:rsid w:val="00C6601F"/>
    <w:rsid w:val="00C87E71"/>
    <w:rsid w:val="00C91060"/>
    <w:rsid w:val="00C911FE"/>
    <w:rsid w:val="00CA3A4D"/>
    <w:rsid w:val="00CB683F"/>
    <w:rsid w:val="00CD185D"/>
    <w:rsid w:val="00CD46CC"/>
    <w:rsid w:val="00CF774F"/>
    <w:rsid w:val="00D15415"/>
    <w:rsid w:val="00D23222"/>
    <w:rsid w:val="00D46BC7"/>
    <w:rsid w:val="00D47B1B"/>
    <w:rsid w:val="00D52873"/>
    <w:rsid w:val="00D56EB2"/>
    <w:rsid w:val="00D57D16"/>
    <w:rsid w:val="00D70852"/>
    <w:rsid w:val="00D90579"/>
    <w:rsid w:val="00D94F68"/>
    <w:rsid w:val="00DB5D27"/>
    <w:rsid w:val="00DC21BD"/>
    <w:rsid w:val="00DE44D3"/>
    <w:rsid w:val="00DF3834"/>
    <w:rsid w:val="00DF6CB0"/>
    <w:rsid w:val="00E3513D"/>
    <w:rsid w:val="00E356C7"/>
    <w:rsid w:val="00E43871"/>
    <w:rsid w:val="00E45B1A"/>
    <w:rsid w:val="00E47798"/>
    <w:rsid w:val="00E62711"/>
    <w:rsid w:val="00E65872"/>
    <w:rsid w:val="00E666BE"/>
    <w:rsid w:val="00EA26E3"/>
    <w:rsid w:val="00EA50FD"/>
    <w:rsid w:val="00EB135C"/>
    <w:rsid w:val="00EB40FD"/>
    <w:rsid w:val="00EC4324"/>
    <w:rsid w:val="00EF20AD"/>
    <w:rsid w:val="00EF3DEB"/>
    <w:rsid w:val="00F11D9E"/>
    <w:rsid w:val="00F142B7"/>
    <w:rsid w:val="00F149D9"/>
    <w:rsid w:val="00F15930"/>
    <w:rsid w:val="00F33239"/>
    <w:rsid w:val="00F57B22"/>
    <w:rsid w:val="00F8218F"/>
    <w:rsid w:val="00F842B3"/>
    <w:rsid w:val="00F96F64"/>
    <w:rsid w:val="00FA4A59"/>
    <w:rsid w:val="00FB40C4"/>
    <w:rsid w:val="00FC0184"/>
    <w:rsid w:val="00FC15A2"/>
    <w:rsid w:val="00FC3CAE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BB5E76"/>
  <w15:chartTrackingRefBased/>
  <w15:docId w15:val="{9A8A80E0-9236-4629-8ED8-8F84946C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7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8815DF"/>
    <w:rPr>
      <w:rFonts w:ascii="Univers" w:hAnsi="Univers" w:cs="Univers"/>
      <w:lang w:eastAsia="zh-CN"/>
    </w:rPr>
  </w:style>
  <w:style w:type="paragraph" w:customStyle="1" w:styleId="Default">
    <w:name w:val="Default"/>
    <w:rsid w:val="009673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A2B98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7153E8"/>
    <w:rPr>
      <w:rFonts w:ascii="Univers" w:hAnsi="Univers" w:cs="Univers"/>
      <w:lang w:eastAsia="zh-CN"/>
    </w:rPr>
  </w:style>
  <w:style w:type="paragraph" w:customStyle="1" w:styleId="CarCarCarCarCar">
    <w:name w:val="Car Car Car Car Car"/>
    <w:basedOn w:val="Normal"/>
    <w:rsid w:val="00FD6E27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Tabulation-Points2">
    <w:name w:val="Tabulation - Points 2"/>
    <w:basedOn w:val="Normal"/>
    <w:rsid w:val="00FD6E27"/>
    <w:pPr>
      <w:tabs>
        <w:tab w:val="left" w:leader="dot" w:pos="9072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paragraph" w:customStyle="1" w:styleId="Normal2">
    <w:name w:val="Normal2"/>
    <w:basedOn w:val="Normal"/>
    <w:rsid w:val="00FD6E27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Titre4Car">
    <w:name w:val="Titre 4 Car"/>
    <w:link w:val="Titre4"/>
    <w:rsid w:val="00AE382C"/>
    <w:rPr>
      <w:rFonts w:ascii="Arial" w:hAnsi="Arial" w:cs="Arial"/>
      <w:b/>
      <w:lang w:eastAsia="zh-CN"/>
    </w:rPr>
  </w:style>
  <w:style w:type="paragraph" w:customStyle="1" w:styleId="RedTxt">
    <w:name w:val="RedTxt"/>
    <w:basedOn w:val="Normal"/>
    <w:rsid w:val="00944FF2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61D6E"/>
    <w:pPr>
      <w:keepLines/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6B7807"/>
    <w:pPr>
      <w:suppressAutoHyphens w:val="0"/>
    </w:pPr>
    <w:rPr>
      <w:rFonts w:ascii="Verdana" w:eastAsia="Verdana" w:hAnsi="Verdana" w:cs="Verdan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1215-40DC-47E8-8566-BD147139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367</TotalTime>
  <Pages>8</Pages>
  <Words>1161</Words>
  <Characters>6388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Didier MARIE-REINE 971</dc:creator>
  <cp:keywords/>
  <cp:lastModifiedBy>Didier MARIE-REINE 971</cp:lastModifiedBy>
  <cp:revision>53</cp:revision>
  <cp:lastPrinted>2024-08-09T18:07:00Z</cp:lastPrinted>
  <dcterms:created xsi:type="dcterms:W3CDTF">2024-08-13T12:02:00Z</dcterms:created>
  <dcterms:modified xsi:type="dcterms:W3CDTF">2025-10-17T18:26:00Z</dcterms:modified>
</cp:coreProperties>
</file>